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268E" w:rsidRDefault="0018268E">
      <w:pPr>
        <w:pStyle w:val="12"/>
        <w:widowControl/>
        <w:rPr>
          <w:bCs/>
        </w:rPr>
      </w:pPr>
      <w:r>
        <w:t xml:space="preserve">ДОГОВОР ПОСТАВКИ  </w:t>
      </w:r>
      <w:r>
        <w:rPr>
          <w:bCs/>
        </w:rPr>
        <w:t>№ _______</w:t>
      </w:r>
    </w:p>
    <w:p w:rsidR="0018268E" w:rsidRDefault="00E00972">
      <w:pPr>
        <w:jc w:val="center"/>
        <w:rPr>
          <w:b/>
          <w:sz w:val="22"/>
        </w:rPr>
      </w:pPr>
      <w:r>
        <w:rPr>
          <w:b/>
          <w:sz w:val="22"/>
        </w:rPr>
        <w:t xml:space="preserve">  </w:t>
      </w:r>
    </w:p>
    <w:p w:rsidR="0018268E" w:rsidRPr="00326F6D" w:rsidRDefault="0018268E">
      <w:pPr>
        <w:pStyle w:val="a8"/>
        <w:widowControl/>
      </w:pPr>
      <w:r>
        <w:t xml:space="preserve">г. Саратов                                                                                        </w:t>
      </w:r>
      <w:r>
        <w:tab/>
        <w:t xml:space="preserve">     </w:t>
      </w:r>
      <w:r w:rsidR="00326F6D">
        <w:t xml:space="preserve">    </w:t>
      </w:r>
      <w:r>
        <w:t xml:space="preserve">     </w:t>
      </w:r>
      <w:r w:rsidR="00B32699">
        <w:t xml:space="preserve">  </w:t>
      </w:r>
      <w:r w:rsidR="00E00972">
        <w:t xml:space="preserve">    </w:t>
      </w:r>
      <w:r w:rsidR="00326F6D" w:rsidRPr="00FB3134">
        <w:t xml:space="preserve"> </w:t>
      </w:r>
      <w:r w:rsidR="00E00972">
        <w:t xml:space="preserve"> </w:t>
      </w:r>
      <w:r w:rsidR="00B32699">
        <w:t xml:space="preserve">  «</w:t>
      </w:r>
      <w:r w:rsidR="000F4344">
        <w:t>__</w:t>
      </w:r>
      <w:r w:rsidR="00B32699">
        <w:t xml:space="preserve">» </w:t>
      </w:r>
      <w:r w:rsidR="000F4344">
        <w:t>_________</w:t>
      </w:r>
      <w:r w:rsidR="00E00972">
        <w:t xml:space="preserve"> </w:t>
      </w:r>
      <w:r w:rsidR="00B32699">
        <w:t>201</w:t>
      </w:r>
      <w:r w:rsidR="00B32699" w:rsidRPr="00E00972">
        <w:t>4</w:t>
      </w:r>
      <w:r>
        <w:t xml:space="preserve"> г</w:t>
      </w:r>
      <w:r w:rsidR="00326F6D">
        <w:t>ода</w:t>
      </w:r>
    </w:p>
    <w:p w:rsidR="0017464E" w:rsidRPr="0017464E" w:rsidRDefault="0017464E" w:rsidP="0017464E">
      <w:pPr>
        <w:pStyle w:val="a6"/>
      </w:pPr>
    </w:p>
    <w:p w:rsidR="00531709" w:rsidRDefault="0018268E" w:rsidP="001C22F8">
      <w:pPr>
        <w:pStyle w:val="a8"/>
        <w:widowControl/>
        <w:ind w:firstLine="709"/>
      </w:pPr>
      <w:r>
        <w:rPr>
          <w:b/>
        </w:rPr>
        <w:t>ЗАО «Саратовское предприятие городских электрических сетей»</w:t>
      </w:r>
      <w:r>
        <w:t xml:space="preserve">, именуемое в дальнейшем </w:t>
      </w:r>
      <w:r w:rsidR="00531709">
        <w:t>«</w:t>
      </w:r>
      <w:r>
        <w:rPr>
          <w:b/>
        </w:rPr>
        <w:t>Покупатель</w:t>
      </w:r>
      <w:r w:rsidR="00531709">
        <w:rPr>
          <w:b/>
        </w:rPr>
        <w:t>»</w:t>
      </w:r>
      <w:r>
        <w:t xml:space="preserve">, в лице генерального директора </w:t>
      </w:r>
      <w:r>
        <w:rPr>
          <w:b/>
          <w:bCs/>
        </w:rPr>
        <w:t>Козина</w:t>
      </w:r>
      <w:r w:rsidR="00531709">
        <w:rPr>
          <w:b/>
          <w:bCs/>
        </w:rPr>
        <w:t xml:space="preserve"> С.В., </w:t>
      </w:r>
      <w:r>
        <w:t xml:space="preserve">действующего на основании  Устава, с одной стороны, и </w:t>
      </w:r>
    </w:p>
    <w:p w:rsidR="0018268E" w:rsidRDefault="00326F6D" w:rsidP="00EB6E56">
      <w:pPr>
        <w:pStyle w:val="a8"/>
        <w:widowControl/>
        <w:ind w:firstLine="709"/>
      </w:pPr>
      <w:r>
        <w:rPr>
          <w:b/>
          <w:bCs/>
        </w:rPr>
        <w:t>ООО «</w:t>
      </w:r>
      <w:proofErr w:type="spellStart"/>
      <w:r w:rsidR="0011359F">
        <w:rPr>
          <w:b/>
          <w:bCs/>
        </w:rPr>
        <w:t>Автобатарея</w:t>
      </w:r>
      <w:proofErr w:type="spellEnd"/>
      <w:r w:rsidR="000D7BE1">
        <w:rPr>
          <w:b/>
          <w:bCs/>
        </w:rPr>
        <w:t>»</w:t>
      </w:r>
      <w:r w:rsidR="00CA2D0A">
        <w:t>,</w:t>
      </w:r>
      <w:r w:rsidR="0018268E">
        <w:t xml:space="preserve"> именуем</w:t>
      </w:r>
      <w:r w:rsidR="000D7BE1">
        <w:t>ое</w:t>
      </w:r>
      <w:r w:rsidR="0018268E">
        <w:t xml:space="preserve"> в дальнейшем </w:t>
      </w:r>
      <w:r w:rsidR="00AC2AE7">
        <w:t>«</w:t>
      </w:r>
      <w:r w:rsidR="0018268E">
        <w:rPr>
          <w:b/>
        </w:rPr>
        <w:t>Поставщик</w:t>
      </w:r>
      <w:r w:rsidR="00AC2AE7">
        <w:rPr>
          <w:b/>
        </w:rPr>
        <w:t>»</w:t>
      </w:r>
      <w:r w:rsidR="0018268E">
        <w:rPr>
          <w:b/>
        </w:rPr>
        <w:t>,</w:t>
      </w:r>
      <w:r w:rsidR="0018268E">
        <w:t xml:space="preserve"> </w:t>
      </w:r>
      <w:r w:rsidR="000D7BE1">
        <w:t xml:space="preserve">в лице директора </w:t>
      </w:r>
      <w:r w:rsidR="00F519F1">
        <w:t xml:space="preserve">                    </w:t>
      </w:r>
      <w:r w:rsidR="000D7BE1" w:rsidRPr="000D7BE1">
        <w:rPr>
          <w:b/>
        </w:rPr>
        <w:t>С</w:t>
      </w:r>
      <w:r w:rsidR="0011359F">
        <w:rPr>
          <w:b/>
        </w:rPr>
        <w:t>околов</w:t>
      </w:r>
      <w:r w:rsidR="000D7BE1" w:rsidRPr="000D7BE1">
        <w:rPr>
          <w:b/>
        </w:rPr>
        <w:t xml:space="preserve">а </w:t>
      </w:r>
      <w:r w:rsidR="0011359F">
        <w:rPr>
          <w:b/>
        </w:rPr>
        <w:t>А</w:t>
      </w:r>
      <w:r w:rsidR="000D7BE1" w:rsidRPr="000D7BE1">
        <w:rPr>
          <w:b/>
        </w:rPr>
        <w:t>.</w:t>
      </w:r>
      <w:r w:rsidR="0011359F">
        <w:rPr>
          <w:b/>
        </w:rPr>
        <w:t>И</w:t>
      </w:r>
      <w:r w:rsidR="000D7BE1" w:rsidRPr="000D7BE1">
        <w:rPr>
          <w:b/>
        </w:rPr>
        <w:t>.</w:t>
      </w:r>
      <w:r w:rsidR="000D7BE1">
        <w:t xml:space="preserve">, действующего на основании Устава, </w:t>
      </w:r>
      <w:r w:rsidR="0018268E">
        <w:t xml:space="preserve">с другой стороны </w:t>
      </w:r>
      <w:r w:rsidR="0018268E">
        <w:rPr>
          <w:szCs w:val="24"/>
        </w:rPr>
        <w:t>(именуемые совместно – «Стороны»)</w:t>
      </w:r>
      <w:r w:rsidR="0018268E">
        <w:t>, заключили настоящий договор о нижеследующем:</w:t>
      </w:r>
    </w:p>
    <w:p w:rsidR="0018268E" w:rsidRDefault="0018268E" w:rsidP="00EB6E56">
      <w:pPr>
        <w:rPr>
          <w:b/>
          <w:bCs/>
          <w:sz w:val="22"/>
          <w:szCs w:val="22"/>
        </w:rPr>
      </w:pPr>
    </w:p>
    <w:p w:rsidR="0018268E" w:rsidRPr="001B42E9" w:rsidRDefault="0018268E" w:rsidP="00EB6E56">
      <w:pPr>
        <w:numPr>
          <w:ilvl w:val="0"/>
          <w:numId w:val="3"/>
        </w:numPr>
        <w:suppressAutoHyphens w:val="0"/>
        <w:jc w:val="center"/>
        <w:rPr>
          <w:b/>
          <w:bCs/>
          <w:sz w:val="24"/>
          <w:szCs w:val="24"/>
        </w:rPr>
      </w:pPr>
      <w:r w:rsidRPr="001B42E9">
        <w:rPr>
          <w:b/>
          <w:bCs/>
          <w:sz w:val="24"/>
          <w:szCs w:val="24"/>
        </w:rPr>
        <w:t>ПРЕДМЕТ ДОГОВОРА</w:t>
      </w:r>
    </w:p>
    <w:p w:rsidR="00AF117F" w:rsidRDefault="00AF117F" w:rsidP="00EB6E56">
      <w:pPr>
        <w:pStyle w:val="13"/>
        <w:tabs>
          <w:tab w:val="left" w:pos="0"/>
          <w:tab w:val="left" w:pos="653"/>
          <w:tab w:val="left" w:pos="1080"/>
        </w:tabs>
        <w:spacing w:before="0"/>
        <w:ind w:left="181" w:righ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1.1. </w:t>
      </w:r>
      <w:r w:rsidR="0018268E" w:rsidRPr="00AF117F">
        <w:rPr>
          <w:rFonts w:ascii="Times New Roman" w:hAnsi="Times New Roman" w:cs="Times New Roman"/>
          <w:sz w:val="24"/>
          <w:szCs w:val="24"/>
        </w:rPr>
        <w:t xml:space="preserve">Поставщик обязуется по Заявкам (Приложение № 1) Покупателя поставлять </w:t>
      </w:r>
      <w:r w:rsidR="0011359F">
        <w:rPr>
          <w:rFonts w:ascii="Times New Roman" w:hAnsi="Times New Roman" w:cs="Times New Roman"/>
          <w:sz w:val="24"/>
          <w:szCs w:val="24"/>
        </w:rPr>
        <w:t>автомобильные аккумуляторы</w:t>
      </w:r>
      <w:r w:rsidR="0018268E" w:rsidRPr="00AF117F">
        <w:rPr>
          <w:rFonts w:ascii="Times New Roman" w:hAnsi="Times New Roman" w:cs="Times New Roman"/>
          <w:sz w:val="24"/>
          <w:szCs w:val="24"/>
        </w:rPr>
        <w:t xml:space="preserve"> (далее «Товар») исходя из Перечня (Приложение № 3), а Покупатель принимать и оплачивать Товар на условиях и в сроки, предусмотренные настоящим Договором.</w:t>
      </w:r>
    </w:p>
    <w:p w:rsidR="00AF117F" w:rsidRPr="00AF117F" w:rsidRDefault="00AF117F" w:rsidP="00EB6E56">
      <w:pPr>
        <w:pStyle w:val="13"/>
        <w:tabs>
          <w:tab w:val="left" w:pos="0"/>
          <w:tab w:val="left" w:pos="653"/>
          <w:tab w:val="left" w:pos="1080"/>
        </w:tabs>
        <w:spacing w:before="0"/>
        <w:ind w:left="181" w:righ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1.2. </w:t>
      </w:r>
      <w:r w:rsidR="0018268E" w:rsidRPr="00AF117F">
        <w:rPr>
          <w:rFonts w:ascii="Times New Roman" w:hAnsi="Times New Roman" w:cs="Times New Roman"/>
          <w:sz w:val="24"/>
          <w:szCs w:val="24"/>
        </w:rPr>
        <w:t>На основании Заявки Покупателя Поставщик формирует и направляет на согласование Покупателю Спецификацию на партию Товара (Приложение № 2), отражающую ассортимент, количество, срок поставки, стоимость и другие условия.</w:t>
      </w:r>
    </w:p>
    <w:p w:rsidR="00AF117F" w:rsidRPr="00AF117F" w:rsidRDefault="00AF117F" w:rsidP="00EB6E56">
      <w:pPr>
        <w:pStyle w:val="13"/>
        <w:tabs>
          <w:tab w:val="left" w:pos="0"/>
          <w:tab w:val="left" w:pos="653"/>
          <w:tab w:val="left" w:pos="1080"/>
        </w:tabs>
        <w:spacing w:before="0"/>
        <w:ind w:left="181" w:righ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1.3. </w:t>
      </w:r>
      <w:r w:rsidR="0018268E" w:rsidRPr="00AF117F">
        <w:rPr>
          <w:rFonts w:ascii="Times New Roman" w:hAnsi="Times New Roman" w:cs="Times New Roman"/>
          <w:sz w:val="24"/>
          <w:szCs w:val="24"/>
        </w:rPr>
        <w:t xml:space="preserve">Поставщик обязан передать </w:t>
      </w:r>
      <w:r w:rsidR="00B52B1B" w:rsidRPr="00AF117F">
        <w:rPr>
          <w:rFonts w:ascii="Times New Roman" w:hAnsi="Times New Roman" w:cs="Times New Roman"/>
          <w:sz w:val="24"/>
          <w:szCs w:val="24"/>
        </w:rPr>
        <w:t xml:space="preserve">новый </w:t>
      </w:r>
      <w:r w:rsidR="0018268E" w:rsidRPr="00AF117F">
        <w:rPr>
          <w:rFonts w:ascii="Times New Roman" w:hAnsi="Times New Roman" w:cs="Times New Roman"/>
          <w:sz w:val="24"/>
          <w:szCs w:val="24"/>
        </w:rPr>
        <w:t>Товар Покупателю свободным от прав третьих лиц, не находящимся в залоге, под арестом и свободным от любых других обременений.</w:t>
      </w:r>
    </w:p>
    <w:p w:rsidR="00C52C4E" w:rsidRPr="00C52C4E" w:rsidRDefault="00AF117F" w:rsidP="00C52C4E">
      <w:pPr>
        <w:pStyle w:val="13"/>
        <w:tabs>
          <w:tab w:val="left" w:pos="0"/>
          <w:tab w:val="left" w:pos="567"/>
          <w:tab w:val="left" w:pos="653"/>
          <w:tab w:val="left" w:pos="1080"/>
        </w:tabs>
        <w:spacing w:before="0"/>
        <w:ind w:left="181" w:righ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1.4. </w:t>
      </w:r>
      <w:r w:rsidR="00C52C4E" w:rsidRPr="00C52C4E">
        <w:rPr>
          <w:rFonts w:ascii="Times New Roman" w:hAnsi="Times New Roman" w:cs="Times New Roman"/>
          <w:sz w:val="24"/>
          <w:szCs w:val="24"/>
        </w:rPr>
        <w:t xml:space="preserve"> Настоящий договор заключен </w:t>
      </w:r>
      <w:r w:rsidR="0011359F">
        <w:rPr>
          <w:rFonts w:ascii="Times New Roman" w:hAnsi="Times New Roman" w:cs="Times New Roman"/>
          <w:sz w:val="24"/>
          <w:szCs w:val="24"/>
        </w:rPr>
        <w:t>Заказчиком</w:t>
      </w:r>
      <w:r w:rsidR="00C52C4E" w:rsidRPr="00C52C4E">
        <w:rPr>
          <w:rFonts w:ascii="Times New Roman" w:hAnsi="Times New Roman" w:cs="Times New Roman"/>
          <w:sz w:val="24"/>
          <w:szCs w:val="24"/>
        </w:rPr>
        <w:t xml:space="preserve"> в соответствии с Федеральным законом от </w:t>
      </w:r>
      <w:r w:rsidR="00F519F1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C52C4E" w:rsidRPr="00C52C4E">
        <w:rPr>
          <w:rFonts w:ascii="Times New Roman" w:hAnsi="Times New Roman" w:cs="Times New Roman"/>
          <w:sz w:val="24"/>
          <w:szCs w:val="24"/>
        </w:rPr>
        <w:t>18 июля 2011 года № 223-ФЗ «О закупках товаров, работ, услуг отдельными видами юридических лиц» и  подпунктом 1 пункта 7.11.2. Положения о закупке товаров, работ, услуг Закрытого акционерного общества «Саратовское предприятие городских электрических сетей», утвержденного Советом директоров Закрытого акционерного общества «Саратовское предприятие городских электрических сетей» (Протокол № 1/13 от 31 января 2013 года).</w:t>
      </w:r>
    </w:p>
    <w:p w:rsidR="00C52C4E" w:rsidRDefault="00C52C4E" w:rsidP="00EB6E56">
      <w:pPr>
        <w:pStyle w:val="13"/>
        <w:tabs>
          <w:tab w:val="left" w:pos="0"/>
          <w:tab w:val="left" w:pos="567"/>
          <w:tab w:val="left" w:pos="653"/>
          <w:tab w:val="left" w:pos="1080"/>
        </w:tabs>
        <w:spacing w:before="0"/>
        <w:ind w:left="181" w:right="0" w:firstLine="709"/>
        <w:rPr>
          <w:rFonts w:ascii="Times New Roman" w:hAnsi="Times New Roman" w:cs="Times New Roman"/>
          <w:sz w:val="24"/>
          <w:szCs w:val="24"/>
        </w:rPr>
      </w:pPr>
    </w:p>
    <w:p w:rsidR="0018268E" w:rsidRPr="001B42E9" w:rsidRDefault="0018268E" w:rsidP="00EB6E56">
      <w:pPr>
        <w:numPr>
          <w:ilvl w:val="0"/>
          <w:numId w:val="3"/>
        </w:numPr>
        <w:suppressAutoHyphens w:val="0"/>
        <w:jc w:val="center"/>
        <w:rPr>
          <w:b/>
          <w:bCs/>
          <w:sz w:val="24"/>
          <w:szCs w:val="24"/>
        </w:rPr>
      </w:pPr>
      <w:r w:rsidRPr="001B42E9">
        <w:rPr>
          <w:b/>
          <w:bCs/>
          <w:sz w:val="24"/>
          <w:szCs w:val="24"/>
        </w:rPr>
        <w:t xml:space="preserve"> СРОК, ПОРЯДОК И УСЛОВИЯ ПОСТАВКИ</w:t>
      </w:r>
    </w:p>
    <w:p w:rsidR="0018268E" w:rsidRPr="001B42E9" w:rsidRDefault="003F33AC" w:rsidP="00EB6E56">
      <w:pPr>
        <w:pStyle w:val="13"/>
        <w:numPr>
          <w:ilvl w:val="1"/>
          <w:numId w:val="11"/>
        </w:numPr>
        <w:tabs>
          <w:tab w:val="left" w:pos="0"/>
          <w:tab w:val="left" w:pos="1080"/>
        </w:tabs>
        <w:spacing w:before="0"/>
        <w:ind w:left="0" w:righ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8268E" w:rsidRPr="001B42E9">
        <w:rPr>
          <w:rFonts w:ascii="Times New Roman" w:hAnsi="Times New Roman" w:cs="Times New Roman"/>
          <w:sz w:val="24"/>
          <w:szCs w:val="24"/>
        </w:rPr>
        <w:t>Поставка Товара осуществляется партиями, формируемыми по отдельным Заявкам, направляемым Покупателем посредством факсимильной и/или электронной связи Поставщику или лично в течение срока действия настоящего Договора. Заявка должна содержать информацию о количестве и ассортименте Товара. Заявка должна быть направлена н</w:t>
      </w:r>
      <w:r w:rsidR="00385E27">
        <w:rPr>
          <w:rFonts w:ascii="Times New Roman" w:hAnsi="Times New Roman" w:cs="Times New Roman"/>
          <w:sz w:val="24"/>
          <w:szCs w:val="24"/>
        </w:rPr>
        <w:t>а телефонный номер ___________</w:t>
      </w:r>
      <w:r w:rsidR="0018268E" w:rsidRPr="001B42E9">
        <w:rPr>
          <w:rFonts w:ascii="Times New Roman" w:hAnsi="Times New Roman" w:cs="Times New Roman"/>
          <w:sz w:val="24"/>
          <w:szCs w:val="24"/>
        </w:rPr>
        <w:t xml:space="preserve"> (для факс</w:t>
      </w:r>
      <w:r w:rsidR="000D793A">
        <w:rPr>
          <w:rFonts w:ascii="Times New Roman" w:hAnsi="Times New Roman" w:cs="Times New Roman"/>
          <w:sz w:val="24"/>
          <w:szCs w:val="24"/>
        </w:rPr>
        <w:t>имильного Заказа). В течение 5-ти</w:t>
      </w:r>
      <w:r w:rsidR="0018268E" w:rsidRPr="001B42E9">
        <w:rPr>
          <w:rFonts w:ascii="Times New Roman" w:hAnsi="Times New Roman" w:cs="Times New Roman"/>
          <w:sz w:val="24"/>
          <w:szCs w:val="24"/>
        </w:rPr>
        <w:t xml:space="preserve"> (пяти) рабочих дней со дня направления Заявки Поставщик обязан составить и согласовать с Покупателем Спецификацию на партию Товара, отражающую ассортимент, количество, срок поставки, стоимость и другие условия. </w:t>
      </w:r>
    </w:p>
    <w:p w:rsidR="0018268E" w:rsidRPr="001B42E9" w:rsidRDefault="003F33AC" w:rsidP="00EB6E56">
      <w:pPr>
        <w:pStyle w:val="13"/>
        <w:numPr>
          <w:ilvl w:val="1"/>
          <w:numId w:val="11"/>
        </w:numPr>
        <w:tabs>
          <w:tab w:val="left" w:pos="0"/>
          <w:tab w:val="left" w:pos="1080"/>
        </w:tabs>
        <w:spacing w:before="0"/>
        <w:ind w:left="0" w:righ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8268E" w:rsidRPr="001B42E9">
        <w:rPr>
          <w:rFonts w:ascii="Times New Roman" w:hAnsi="Times New Roman" w:cs="Times New Roman"/>
          <w:sz w:val="24"/>
          <w:szCs w:val="24"/>
        </w:rPr>
        <w:t>Стороны признают действительными Заказы, полученные посредством телеграфной и факсимильной связи при условии, что они были направлены на телеф</w:t>
      </w:r>
      <w:r w:rsidR="00385E27">
        <w:rPr>
          <w:rFonts w:ascii="Times New Roman" w:hAnsi="Times New Roman" w:cs="Times New Roman"/>
          <w:sz w:val="24"/>
          <w:szCs w:val="24"/>
        </w:rPr>
        <w:t>онный номер: ___________</w:t>
      </w:r>
      <w:r w:rsidR="0018268E" w:rsidRPr="001B42E9">
        <w:rPr>
          <w:rFonts w:ascii="Times New Roman" w:hAnsi="Times New Roman" w:cs="Times New Roman"/>
          <w:sz w:val="24"/>
          <w:szCs w:val="24"/>
        </w:rPr>
        <w:t>(для факсимильного Заказа) или переданы Поставщику лично.</w:t>
      </w:r>
    </w:p>
    <w:p w:rsidR="0018268E" w:rsidRPr="001B42E9" w:rsidRDefault="003F33AC" w:rsidP="00EB6E56">
      <w:pPr>
        <w:pStyle w:val="13"/>
        <w:numPr>
          <w:ilvl w:val="1"/>
          <w:numId w:val="11"/>
        </w:numPr>
        <w:tabs>
          <w:tab w:val="left" w:pos="0"/>
          <w:tab w:val="left" w:pos="1080"/>
        </w:tabs>
        <w:spacing w:before="0"/>
        <w:ind w:left="0" w:righ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8268E" w:rsidRPr="001B42E9">
        <w:rPr>
          <w:rFonts w:ascii="Times New Roman" w:hAnsi="Times New Roman" w:cs="Times New Roman"/>
          <w:sz w:val="24"/>
          <w:szCs w:val="24"/>
        </w:rPr>
        <w:t xml:space="preserve">Поставка Товара производится на условиях, </w:t>
      </w:r>
      <w:r w:rsidR="0018268E" w:rsidRPr="00C9161F">
        <w:rPr>
          <w:rFonts w:ascii="Times New Roman" w:hAnsi="Times New Roman" w:cs="Times New Roman"/>
          <w:sz w:val="24"/>
          <w:szCs w:val="24"/>
        </w:rPr>
        <w:t>согласованных в соответствующей Спецификации (п. 1.2.), путем  передачи Поставщиком Товара на складе Поставщика</w:t>
      </w:r>
      <w:r w:rsidR="00C9161F" w:rsidRPr="00C9161F">
        <w:rPr>
          <w:rFonts w:ascii="Times New Roman" w:hAnsi="Times New Roman" w:cs="Times New Roman"/>
          <w:sz w:val="24"/>
          <w:szCs w:val="24"/>
        </w:rPr>
        <w:t>, расположенного в г. Саратове</w:t>
      </w:r>
      <w:r w:rsidR="003D5684">
        <w:rPr>
          <w:rFonts w:ascii="Times New Roman" w:hAnsi="Times New Roman" w:cs="Times New Roman"/>
          <w:sz w:val="24"/>
          <w:szCs w:val="24"/>
        </w:rPr>
        <w:t>,</w:t>
      </w:r>
      <w:bookmarkStart w:id="0" w:name="_GoBack"/>
      <w:bookmarkEnd w:id="0"/>
      <w:r w:rsidR="003D5684" w:rsidRPr="003D5684">
        <w:rPr>
          <w:rFonts w:ascii="Times New Roman" w:hAnsi="Times New Roman" w:cs="Times New Roman"/>
          <w:sz w:val="24"/>
          <w:szCs w:val="24"/>
        </w:rPr>
        <w:t xml:space="preserve"> </w:t>
      </w:r>
      <w:r w:rsidR="003D5684">
        <w:rPr>
          <w:rFonts w:ascii="Times New Roman" w:hAnsi="Times New Roman" w:cs="Times New Roman"/>
          <w:sz w:val="24"/>
          <w:szCs w:val="24"/>
        </w:rPr>
        <w:t>ул. Заводская, 2</w:t>
      </w:r>
      <w:r w:rsidR="0018268E" w:rsidRPr="00C9161F">
        <w:rPr>
          <w:rFonts w:ascii="Times New Roman" w:hAnsi="Times New Roman" w:cs="Times New Roman"/>
          <w:sz w:val="24"/>
          <w:szCs w:val="24"/>
        </w:rPr>
        <w:t xml:space="preserve">. </w:t>
      </w:r>
      <w:r w:rsidR="0018268E" w:rsidRPr="001B42E9">
        <w:rPr>
          <w:rFonts w:ascii="Times New Roman" w:hAnsi="Times New Roman" w:cs="Times New Roman"/>
          <w:sz w:val="24"/>
          <w:szCs w:val="24"/>
        </w:rPr>
        <w:t>Товар должен быть упакован способом, исключающим его повреждение при транспортировке и приемке. При этом должны учитываться продолжительность и способы транспортировки, а также требования, предъявляемые к перевозимому грузу различными видами транспорта.</w:t>
      </w:r>
    </w:p>
    <w:p w:rsidR="0018268E" w:rsidRPr="001B42E9" w:rsidRDefault="003F33AC" w:rsidP="00EB6E56">
      <w:pPr>
        <w:pStyle w:val="13"/>
        <w:numPr>
          <w:ilvl w:val="1"/>
          <w:numId w:val="11"/>
        </w:numPr>
        <w:tabs>
          <w:tab w:val="left" w:pos="0"/>
          <w:tab w:val="left" w:pos="1080"/>
        </w:tabs>
        <w:spacing w:before="0"/>
        <w:ind w:left="0" w:righ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8268E" w:rsidRPr="001B42E9">
        <w:rPr>
          <w:rFonts w:ascii="Times New Roman" w:hAnsi="Times New Roman" w:cs="Times New Roman"/>
          <w:sz w:val="24"/>
          <w:szCs w:val="24"/>
        </w:rPr>
        <w:t>Срок поставки Товара определяется Поставщиком исходя из наличия Товара на складах. Срок</w:t>
      </w:r>
      <w:r w:rsidR="002B46C9">
        <w:rPr>
          <w:rFonts w:ascii="Times New Roman" w:hAnsi="Times New Roman" w:cs="Times New Roman"/>
          <w:sz w:val="24"/>
          <w:szCs w:val="24"/>
        </w:rPr>
        <w:t>и</w:t>
      </w:r>
      <w:r w:rsidR="0018268E" w:rsidRPr="001B42E9">
        <w:rPr>
          <w:rFonts w:ascii="Times New Roman" w:hAnsi="Times New Roman" w:cs="Times New Roman"/>
          <w:sz w:val="24"/>
          <w:szCs w:val="24"/>
        </w:rPr>
        <w:t xml:space="preserve"> поставки указываются Поставщиком в согласованных Спецификациях (Приложение № 2). Допускается досрочная поставка Товара по согласованию с Покупателем.</w:t>
      </w:r>
    </w:p>
    <w:p w:rsidR="0018268E" w:rsidRPr="001B42E9" w:rsidRDefault="003F33AC" w:rsidP="00EB6E56">
      <w:pPr>
        <w:pStyle w:val="13"/>
        <w:numPr>
          <w:ilvl w:val="1"/>
          <w:numId w:val="11"/>
        </w:numPr>
        <w:tabs>
          <w:tab w:val="left" w:pos="0"/>
          <w:tab w:val="left" w:pos="1080"/>
        </w:tabs>
        <w:spacing w:before="0"/>
        <w:ind w:left="0" w:righ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8268E" w:rsidRPr="001B42E9">
        <w:rPr>
          <w:rFonts w:ascii="Times New Roman" w:hAnsi="Times New Roman" w:cs="Times New Roman"/>
          <w:sz w:val="24"/>
          <w:szCs w:val="24"/>
        </w:rPr>
        <w:t>Поставщик несет ответственность за любые потери и/или повреждения Товара, связанные с  неправильной упаковкой.</w:t>
      </w:r>
    </w:p>
    <w:p w:rsidR="0018268E" w:rsidRPr="001B42E9" w:rsidRDefault="003F33AC" w:rsidP="00EB6E56">
      <w:pPr>
        <w:pStyle w:val="13"/>
        <w:numPr>
          <w:ilvl w:val="1"/>
          <w:numId w:val="11"/>
        </w:numPr>
        <w:tabs>
          <w:tab w:val="left" w:pos="0"/>
          <w:tab w:val="left" w:pos="1080"/>
        </w:tabs>
        <w:spacing w:before="0"/>
        <w:ind w:left="0" w:righ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8268E" w:rsidRPr="001B42E9">
        <w:rPr>
          <w:rFonts w:ascii="Times New Roman" w:hAnsi="Times New Roman" w:cs="Times New Roman"/>
          <w:sz w:val="24"/>
          <w:szCs w:val="24"/>
        </w:rPr>
        <w:t>Датой поставки считается дата приемки товара, указанная в накладной формы ТОРГ-12. Право собственности на поставляемый Товар и риски его утраты переходят к Покупателю на складе Поставщика в момент подписания товарной накладной формы ТОРГ-12 доверенным лицом при приемке Товара.</w:t>
      </w:r>
    </w:p>
    <w:p w:rsidR="0018268E" w:rsidRPr="001B42E9" w:rsidRDefault="003F33AC" w:rsidP="00EB6E56">
      <w:pPr>
        <w:pStyle w:val="13"/>
        <w:numPr>
          <w:ilvl w:val="1"/>
          <w:numId w:val="11"/>
        </w:numPr>
        <w:tabs>
          <w:tab w:val="left" w:pos="0"/>
          <w:tab w:val="left" w:pos="1080"/>
        </w:tabs>
        <w:spacing w:before="0"/>
        <w:ind w:left="0" w:righ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="0018268E" w:rsidRPr="001B42E9">
        <w:rPr>
          <w:rFonts w:ascii="Times New Roman" w:hAnsi="Times New Roman" w:cs="Times New Roman"/>
          <w:sz w:val="24"/>
          <w:szCs w:val="24"/>
        </w:rPr>
        <w:t>В течение установленного срока поставки Поставщик обязан приготовить Товар к передаче в месте поставки и известить Покупателя о готовности Товара к передаче. Такое извещение должно быть направлено в письменном виде по факсу или электронной почте. Покупатель обязан принять Товар в течение 10 (десяти) рабочих дней, с момента получения извещения от Поставщика о готовности Товара к передаче.</w:t>
      </w:r>
    </w:p>
    <w:p w:rsidR="0018268E" w:rsidRPr="001B42E9" w:rsidRDefault="003F33AC" w:rsidP="00EB6E56">
      <w:pPr>
        <w:pStyle w:val="13"/>
        <w:numPr>
          <w:ilvl w:val="1"/>
          <w:numId w:val="11"/>
        </w:numPr>
        <w:tabs>
          <w:tab w:val="left" w:pos="0"/>
          <w:tab w:val="left" w:pos="1080"/>
        </w:tabs>
        <w:spacing w:before="0"/>
        <w:ind w:left="0" w:righ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8268E" w:rsidRPr="001B42E9">
        <w:rPr>
          <w:rFonts w:ascii="Times New Roman" w:hAnsi="Times New Roman" w:cs="Times New Roman"/>
          <w:sz w:val="24"/>
          <w:szCs w:val="24"/>
        </w:rPr>
        <w:t>В случае если просрочка принятия Товара превысит 10 (десять) рабочих дней, Поставщик имеет право отказаться от исполнения заявки Покупателя либо изменить срок поставки и/или цену Товара в одностороннем порядке.</w:t>
      </w:r>
    </w:p>
    <w:p w:rsidR="0018268E" w:rsidRPr="001B42E9" w:rsidRDefault="003F33AC" w:rsidP="00EB6E56">
      <w:pPr>
        <w:pStyle w:val="13"/>
        <w:numPr>
          <w:ilvl w:val="1"/>
          <w:numId w:val="11"/>
        </w:numPr>
        <w:tabs>
          <w:tab w:val="left" w:pos="0"/>
          <w:tab w:val="left" w:pos="1080"/>
        </w:tabs>
        <w:spacing w:before="0"/>
        <w:ind w:left="0" w:righ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8268E" w:rsidRPr="001B42E9">
        <w:rPr>
          <w:rFonts w:ascii="Times New Roman" w:hAnsi="Times New Roman" w:cs="Times New Roman"/>
          <w:sz w:val="24"/>
          <w:szCs w:val="24"/>
        </w:rPr>
        <w:t xml:space="preserve">Каждая партия Товара сопровождается документами, подтверждающими его количество, ассортимент и стоимость (по формам, установленным унифицированными альбомами первичной учетной документации). </w:t>
      </w:r>
    </w:p>
    <w:p w:rsidR="0018268E" w:rsidRPr="001B42E9" w:rsidRDefault="0018268E" w:rsidP="00EB6E56">
      <w:pPr>
        <w:pStyle w:val="13"/>
        <w:tabs>
          <w:tab w:val="left" w:pos="1080"/>
        </w:tabs>
        <w:spacing w:before="0"/>
        <w:ind w:left="0" w:right="0" w:firstLine="0"/>
        <w:rPr>
          <w:rFonts w:ascii="Times New Roman" w:hAnsi="Times New Roman" w:cs="Times New Roman"/>
          <w:sz w:val="24"/>
          <w:szCs w:val="24"/>
        </w:rPr>
      </w:pPr>
    </w:p>
    <w:p w:rsidR="0018268E" w:rsidRPr="001B42E9" w:rsidRDefault="0018268E" w:rsidP="00EB6E56">
      <w:pPr>
        <w:numPr>
          <w:ilvl w:val="0"/>
          <w:numId w:val="3"/>
        </w:numPr>
        <w:suppressAutoHyphens w:val="0"/>
        <w:jc w:val="center"/>
        <w:rPr>
          <w:b/>
          <w:bCs/>
          <w:sz w:val="24"/>
          <w:szCs w:val="24"/>
        </w:rPr>
      </w:pPr>
      <w:r w:rsidRPr="001B42E9">
        <w:rPr>
          <w:b/>
          <w:bCs/>
          <w:sz w:val="24"/>
          <w:szCs w:val="24"/>
        </w:rPr>
        <w:t>ЦЕНА И УСЛОВИЯ ПЛАТЕЖА</w:t>
      </w:r>
    </w:p>
    <w:p w:rsidR="0034456D" w:rsidRDefault="0034456D" w:rsidP="0034456D">
      <w:pPr>
        <w:pStyle w:val="13"/>
        <w:tabs>
          <w:tab w:val="left" w:pos="0"/>
          <w:tab w:val="left" w:pos="567"/>
          <w:tab w:val="left" w:pos="653"/>
          <w:tab w:val="left" w:pos="1080"/>
        </w:tabs>
        <w:spacing w:before="0"/>
        <w:ind w:left="0" w:right="0" w:firstLine="709"/>
        <w:rPr>
          <w:rFonts w:ascii="Times New Roman" w:hAnsi="Times New Roman" w:cs="Times New Roman"/>
          <w:sz w:val="24"/>
          <w:szCs w:val="24"/>
        </w:rPr>
      </w:pPr>
      <w:r w:rsidRPr="0034456D">
        <w:rPr>
          <w:rFonts w:ascii="Times New Roman" w:hAnsi="Times New Roman" w:cs="Times New Roman"/>
          <w:sz w:val="24"/>
          <w:szCs w:val="24"/>
        </w:rPr>
        <w:t>3.1. Стоимость Товара устанавливается в рублях и указывается в Спецификациях на партию Товара (Приложение № 2) к настоящему Договору</w:t>
      </w:r>
      <w:r w:rsidR="00A13314">
        <w:rPr>
          <w:rFonts w:ascii="Times New Roman" w:hAnsi="Times New Roman" w:cs="Times New Roman"/>
          <w:sz w:val="24"/>
          <w:szCs w:val="24"/>
        </w:rPr>
        <w:t>,</w:t>
      </w:r>
      <w:r w:rsidRPr="0034456D">
        <w:rPr>
          <w:rFonts w:ascii="Times New Roman" w:hAnsi="Times New Roman" w:cs="Times New Roman"/>
          <w:sz w:val="24"/>
          <w:szCs w:val="24"/>
        </w:rPr>
        <w:t xml:space="preserve"> счетах на оплату, выставленных на каждую конкретную поставку в соответствии со Спецификацией (Приложение № 2). </w:t>
      </w:r>
    </w:p>
    <w:p w:rsidR="0034456D" w:rsidRPr="0034456D" w:rsidRDefault="0034456D" w:rsidP="0034456D">
      <w:pPr>
        <w:pStyle w:val="13"/>
        <w:tabs>
          <w:tab w:val="left" w:pos="0"/>
          <w:tab w:val="left" w:pos="567"/>
          <w:tab w:val="left" w:pos="653"/>
          <w:tab w:val="left" w:pos="1080"/>
        </w:tabs>
        <w:spacing w:before="0"/>
        <w:ind w:left="0" w:right="0" w:firstLine="709"/>
        <w:rPr>
          <w:rFonts w:ascii="Times New Roman" w:hAnsi="Times New Roman" w:cs="Times New Roman"/>
          <w:b/>
          <w:sz w:val="24"/>
          <w:szCs w:val="24"/>
        </w:rPr>
      </w:pPr>
      <w:r w:rsidRPr="0034456D">
        <w:rPr>
          <w:rFonts w:ascii="Times New Roman" w:hAnsi="Times New Roman" w:cs="Times New Roman"/>
          <w:b/>
          <w:sz w:val="24"/>
          <w:szCs w:val="24"/>
        </w:rPr>
        <w:t xml:space="preserve">Общая стоимость Товара за период действия настоящего договора ограничена и не может превышать </w:t>
      </w:r>
      <w:r w:rsidR="0011359F">
        <w:rPr>
          <w:rFonts w:ascii="Times New Roman" w:hAnsi="Times New Roman" w:cs="Times New Roman"/>
          <w:b/>
          <w:sz w:val="24"/>
          <w:szCs w:val="24"/>
        </w:rPr>
        <w:t>20</w:t>
      </w:r>
      <w:r w:rsidRPr="0034456D">
        <w:rPr>
          <w:rFonts w:ascii="Times New Roman" w:hAnsi="Times New Roman" w:cs="Times New Roman"/>
          <w:b/>
          <w:sz w:val="24"/>
          <w:szCs w:val="24"/>
        </w:rPr>
        <w:t>0 000 (</w:t>
      </w:r>
      <w:r w:rsidR="0011359F">
        <w:rPr>
          <w:rFonts w:ascii="Times New Roman" w:hAnsi="Times New Roman" w:cs="Times New Roman"/>
          <w:b/>
          <w:sz w:val="24"/>
          <w:szCs w:val="24"/>
        </w:rPr>
        <w:t>двести</w:t>
      </w:r>
      <w:r w:rsidRPr="0034456D">
        <w:rPr>
          <w:rFonts w:ascii="Times New Roman" w:hAnsi="Times New Roman" w:cs="Times New Roman"/>
          <w:b/>
          <w:sz w:val="24"/>
          <w:szCs w:val="24"/>
        </w:rPr>
        <w:t xml:space="preserve"> тысяч) рублей,</w:t>
      </w:r>
      <w:r w:rsidR="0031215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C753E">
        <w:rPr>
          <w:rFonts w:ascii="Times New Roman" w:hAnsi="Times New Roman" w:cs="Times New Roman"/>
          <w:b/>
          <w:sz w:val="24"/>
          <w:szCs w:val="24"/>
        </w:rPr>
        <w:t xml:space="preserve">в том числе </w:t>
      </w:r>
      <w:r w:rsidR="0031215C">
        <w:rPr>
          <w:rFonts w:ascii="Times New Roman" w:hAnsi="Times New Roman" w:cs="Times New Roman"/>
          <w:b/>
          <w:sz w:val="24"/>
          <w:szCs w:val="24"/>
        </w:rPr>
        <w:t>НДС</w:t>
      </w:r>
      <w:r w:rsidR="009C753E">
        <w:rPr>
          <w:rFonts w:ascii="Times New Roman" w:hAnsi="Times New Roman" w:cs="Times New Roman"/>
          <w:b/>
          <w:sz w:val="24"/>
          <w:szCs w:val="24"/>
        </w:rPr>
        <w:t xml:space="preserve"> 18%</w:t>
      </w:r>
      <w:r w:rsidR="0031215C">
        <w:rPr>
          <w:rFonts w:ascii="Times New Roman" w:hAnsi="Times New Roman" w:cs="Times New Roman"/>
          <w:b/>
          <w:sz w:val="24"/>
          <w:szCs w:val="24"/>
        </w:rPr>
        <w:t>. П</w:t>
      </w:r>
      <w:r w:rsidRPr="0034456D">
        <w:rPr>
          <w:rFonts w:ascii="Times New Roman" w:hAnsi="Times New Roman" w:cs="Times New Roman"/>
          <w:b/>
          <w:sz w:val="24"/>
          <w:szCs w:val="24"/>
        </w:rPr>
        <w:t xml:space="preserve">ри поставке Товара на </w:t>
      </w:r>
      <w:r w:rsidR="0031215C">
        <w:rPr>
          <w:rFonts w:ascii="Times New Roman" w:hAnsi="Times New Roman" w:cs="Times New Roman"/>
          <w:b/>
          <w:sz w:val="24"/>
          <w:szCs w:val="24"/>
        </w:rPr>
        <w:t>указанную</w:t>
      </w:r>
      <w:r w:rsidRPr="0034456D">
        <w:rPr>
          <w:rFonts w:ascii="Times New Roman" w:hAnsi="Times New Roman" w:cs="Times New Roman"/>
          <w:b/>
          <w:sz w:val="24"/>
          <w:szCs w:val="24"/>
        </w:rPr>
        <w:t xml:space="preserve"> сумму</w:t>
      </w:r>
      <w:r w:rsidR="009C753E">
        <w:rPr>
          <w:rFonts w:ascii="Times New Roman" w:hAnsi="Times New Roman" w:cs="Times New Roman"/>
          <w:b/>
          <w:sz w:val="24"/>
          <w:szCs w:val="24"/>
        </w:rPr>
        <w:t>,</w:t>
      </w:r>
      <w:r w:rsidRPr="0034456D">
        <w:rPr>
          <w:rFonts w:ascii="Times New Roman" w:hAnsi="Times New Roman" w:cs="Times New Roman"/>
          <w:b/>
          <w:sz w:val="24"/>
          <w:szCs w:val="24"/>
        </w:rPr>
        <w:t xml:space="preserve"> Товар более не </w:t>
      </w:r>
      <w:proofErr w:type="gramStart"/>
      <w:r w:rsidRPr="0034456D">
        <w:rPr>
          <w:rFonts w:ascii="Times New Roman" w:hAnsi="Times New Roman" w:cs="Times New Roman"/>
          <w:b/>
          <w:sz w:val="24"/>
          <w:szCs w:val="24"/>
        </w:rPr>
        <w:t>поставляется и платежи не производятся</w:t>
      </w:r>
      <w:proofErr w:type="gramEnd"/>
      <w:r w:rsidRPr="0034456D">
        <w:rPr>
          <w:rFonts w:ascii="Times New Roman" w:hAnsi="Times New Roman" w:cs="Times New Roman"/>
          <w:b/>
          <w:sz w:val="24"/>
          <w:szCs w:val="24"/>
        </w:rPr>
        <w:t>. Покупатель вправе в период действия настоящего Договора не выбрать в полном объеме указанную сумму. Не заказанный Товар не оплачивается.</w:t>
      </w:r>
    </w:p>
    <w:p w:rsidR="0018268E" w:rsidRPr="0034456D" w:rsidRDefault="0034456D" w:rsidP="0034456D">
      <w:pPr>
        <w:pStyle w:val="13"/>
        <w:tabs>
          <w:tab w:val="left" w:pos="0"/>
          <w:tab w:val="left" w:pos="1080"/>
        </w:tabs>
        <w:spacing w:before="0"/>
        <w:ind w:left="180" w:right="0" w:firstLine="709"/>
        <w:rPr>
          <w:rFonts w:ascii="Times New Roman" w:hAnsi="Times New Roman" w:cs="Times New Roman"/>
          <w:sz w:val="24"/>
          <w:szCs w:val="24"/>
        </w:rPr>
      </w:pPr>
      <w:r w:rsidRPr="0034456D">
        <w:rPr>
          <w:rFonts w:ascii="Times New Roman" w:hAnsi="Times New Roman" w:cs="Times New Roman"/>
          <w:sz w:val="24"/>
          <w:szCs w:val="24"/>
        </w:rPr>
        <w:t>3.2.</w:t>
      </w:r>
      <w:r w:rsidR="006E34D7" w:rsidRPr="0034456D">
        <w:rPr>
          <w:rFonts w:ascii="Times New Roman" w:hAnsi="Times New Roman" w:cs="Times New Roman"/>
          <w:sz w:val="24"/>
          <w:szCs w:val="24"/>
        </w:rPr>
        <w:t xml:space="preserve"> </w:t>
      </w:r>
      <w:r w:rsidR="0018268E" w:rsidRPr="0034456D">
        <w:rPr>
          <w:rFonts w:ascii="Times New Roman" w:hAnsi="Times New Roman" w:cs="Times New Roman"/>
          <w:sz w:val="24"/>
          <w:szCs w:val="24"/>
        </w:rPr>
        <w:t xml:space="preserve">Счет должен быть подписан уполномоченным лицом Поставщика и отправлен Покупателю по факсу или вручен лично. </w:t>
      </w:r>
    </w:p>
    <w:p w:rsidR="0018268E" w:rsidRPr="0034456D" w:rsidRDefault="0034456D" w:rsidP="0034456D">
      <w:pPr>
        <w:pStyle w:val="13"/>
        <w:tabs>
          <w:tab w:val="left" w:pos="0"/>
          <w:tab w:val="left" w:pos="1080"/>
        </w:tabs>
        <w:spacing w:before="0"/>
        <w:ind w:left="180" w:right="0" w:firstLine="709"/>
        <w:rPr>
          <w:rFonts w:ascii="Times New Roman" w:hAnsi="Times New Roman" w:cs="Times New Roman"/>
          <w:sz w:val="24"/>
          <w:szCs w:val="24"/>
        </w:rPr>
      </w:pPr>
      <w:r w:rsidRPr="0034456D">
        <w:rPr>
          <w:rFonts w:ascii="Times New Roman" w:hAnsi="Times New Roman" w:cs="Times New Roman"/>
          <w:sz w:val="24"/>
          <w:szCs w:val="24"/>
        </w:rPr>
        <w:t>3.3.</w:t>
      </w:r>
      <w:r w:rsidR="006E34D7" w:rsidRPr="0034456D">
        <w:rPr>
          <w:rFonts w:ascii="Times New Roman" w:hAnsi="Times New Roman" w:cs="Times New Roman"/>
          <w:sz w:val="24"/>
          <w:szCs w:val="24"/>
        </w:rPr>
        <w:t xml:space="preserve"> </w:t>
      </w:r>
      <w:r w:rsidR="0018268E" w:rsidRPr="0034456D">
        <w:rPr>
          <w:rFonts w:ascii="Times New Roman" w:hAnsi="Times New Roman" w:cs="Times New Roman"/>
          <w:sz w:val="24"/>
          <w:szCs w:val="24"/>
        </w:rPr>
        <w:t>Покупатель обязан оплатить Товар в течение в течение 10 (десяти) рабочих дней после даты выставления счета. Цена, указанная в счете является твердой и не подлежит изменению на период оплаты. Датой осуществления платежа считается дата зачисления денежных средств на расчетный счет Поставщика.</w:t>
      </w:r>
    </w:p>
    <w:p w:rsidR="0018268E" w:rsidRPr="0034456D" w:rsidRDefault="0034456D" w:rsidP="0034456D">
      <w:pPr>
        <w:pStyle w:val="13"/>
        <w:tabs>
          <w:tab w:val="left" w:pos="0"/>
          <w:tab w:val="left" w:pos="1080"/>
        </w:tabs>
        <w:spacing w:before="0"/>
        <w:ind w:left="180" w:right="0" w:firstLine="709"/>
        <w:rPr>
          <w:rFonts w:ascii="Times New Roman" w:hAnsi="Times New Roman" w:cs="Times New Roman"/>
          <w:sz w:val="24"/>
          <w:szCs w:val="24"/>
        </w:rPr>
      </w:pPr>
      <w:r w:rsidRPr="0034456D">
        <w:rPr>
          <w:rFonts w:ascii="Times New Roman" w:hAnsi="Times New Roman" w:cs="Times New Roman"/>
          <w:sz w:val="24"/>
          <w:szCs w:val="24"/>
        </w:rPr>
        <w:t>3.4.</w:t>
      </w:r>
      <w:r w:rsidR="006E34D7" w:rsidRPr="0034456D">
        <w:rPr>
          <w:rFonts w:ascii="Times New Roman" w:hAnsi="Times New Roman" w:cs="Times New Roman"/>
          <w:sz w:val="24"/>
          <w:szCs w:val="24"/>
        </w:rPr>
        <w:t xml:space="preserve"> </w:t>
      </w:r>
      <w:r w:rsidR="0018268E" w:rsidRPr="0034456D">
        <w:rPr>
          <w:rFonts w:ascii="Times New Roman" w:hAnsi="Times New Roman" w:cs="Times New Roman"/>
          <w:sz w:val="24"/>
          <w:szCs w:val="24"/>
        </w:rPr>
        <w:t>Поставщик приступает к процедуре поставки Товара только после оплаты Покупателем полной стоимости (100 процентов) партии Товара.</w:t>
      </w:r>
    </w:p>
    <w:p w:rsidR="0018268E" w:rsidRPr="0034456D" w:rsidRDefault="0034456D" w:rsidP="0034456D">
      <w:pPr>
        <w:pStyle w:val="13"/>
        <w:tabs>
          <w:tab w:val="left" w:pos="0"/>
          <w:tab w:val="left" w:pos="1080"/>
        </w:tabs>
        <w:spacing w:before="0"/>
        <w:ind w:right="0" w:firstLine="709"/>
        <w:rPr>
          <w:rFonts w:ascii="Times New Roman" w:hAnsi="Times New Roman" w:cs="Times New Roman"/>
          <w:sz w:val="24"/>
          <w:szCs w:val="24"/>
        </w:rPr>
      </w:pPr>
      <w:r w:rsidRPr="0034456D">
        <w:rPr>
          <w:rFonts w:ascii="Times New Roman" w:hAnsi="Times New Roman" w:cs="Times New Roman"/>
          <w:sz w:val="24"/>
          <w:szCs w:val="24"/>
        </w:rPr>
        <w:t xml:space="preserve">3.5. </w:t>
      </w:r>
      <w:r w:rsidR="0018268E" w:rsidRPr="0034456D">
        <w:rPr>
          <w:rFonts w:ascii="Times New Roman" w:hAnsi="Times New Roman" w:cs="Times New Roman"/>
          <w:sz w:val="24"/>
          <w:szCs w:val="24"/>
        </w:rPr>
        <w:t>Поставщик обязан сопроводить каждую партию товара оформленными в соответствии с требованиями действующего на момент поставки законодательства товаросопроводительными документами.</w:t>
      </w:r>
    </w:p>
    <w:p w:rsidR="0018268E" w:rsidRPr="0034456D" w:rsidRDefault="0034456D" w:rsidP="0034456D">
      <w:pPr>
        <w:pStyle w:val="13"/>
        <w:tabs>
          <w:tab w:val="left" w:pos="0"/>
          <w:tab w:val="left" w:pos="1080"/>
        </w:tabs>
        <w:spacing w:before="0"/>
        <w:ind w:right="0" w:firstLine="709"/>
        <w:rPr>
          <w:rFonts w:ascii="Times New Roman" w:hAnsi="Times New Roman" w:cs="Times New Roman"/>
          <w:sz w:val="24"/>
          <w:szCs w:val="24"/>
        </w:rPr>
      </w:pPr>
      <w:r w:rsidRPr="0034456D">
        <w:rPr>
          <w:rFonts w:ascii="Times New Roman" w:hAnsi="Times New Roman" w:cs="Times New Roman"/>
          <w:sz w:val="24"/>
          <w:szCs w:val="24"/>
        </w:rPr>
        <w:t xml:space="preserve">3.6. </w:t>
      </w:r>
      <w:r w:rsidR="0018268E" w:rsidRPr="0034456D">
        <w:rPr>
          <w:rFonts w:ascii="Times New Roman" w:hAnsi="Times New Roman" w:cs="Times New Roman"/>
          <w:sz w:val="24"/>
          <w:szCs w:val="24"/>
        </w:rPr>
        <w:t>Стороны обязуются проводить сверку расчетов с последующим составлением Актов сверки взаиморасчетов не реже, чем один раз каждые 6 (шесть) месяцев.</w:t>
      </w:r>
    </w:p>
    <w:p w:rsidR="0018268E" w:rsidRPr="001B42E9" w:rsidRDefault="0018268E" w:rsidP="00EB6E56">
      <w:pPr>
        <w:ind w:firstLine="709"/>
        <w:jc w:val="both"/>
        <w:rPr>
          <w:iCs/>
          <w:sz w:val="24"/>
          <w:szCs w:val="24"/>
        </w:rPr>
      </w:pPr>
    </w:p>
    <w:p w:rsidR="0018268E" w:rsidRPr="001B42E9" w:rsidRDefault="0018268E" w:rsidP="00EB6E56">
      <w:pPr>
        <w:numPr>
          <w:ilvl w:val="0"/>
          <w:numId w:val="3"/>
        </w:numPr>
        <w:suppressAutoHyphens w:val="0"/>
        <w:jc w:val="center"/>
        <w:rPr>
          <w:b/>
          <w:bCs/>
          <w:sz w:val="24"/>
          <w:szCs w:val="24"/>
        </w:rPr>
      </w:pPr>
      <w:r w:rsidRPr="001B42E9">
        <w:rPr>
          <w:b/>
          <w:bCs/>
          <w:sz w:val="24"/>
          <w:szCs w:val="24"/>
        </w:rPr>
        <w:t>ДОПОЛНИТЕЛЬНЫЕ ОБЯЗАННОСТИ СТОРОН</w:t>
      </w:r>
    </w:p>
    <w:p w:rsidR="0018268E" w:rsidRPr="001B42E9" w:rsidRDefault="002E4FDD" w:rsidP="00EB6E56">
      <w:pPr>
        <w:pStyle w:val="13"/>
        <w:numPr>
          <w:ilvl w:val="1"/>
          <w:numId w:val="7"/>
        </w:numPr>
        <w:tabs>
          <w:tab w:val="left" w:pos="0"/>
          <w:tab w:val="left" w:pos="1080"/>
        </w:tabs>
        <w:spacing w:before="0"/>
        <w:ind w:left="0" w:righ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8268E" w:rsidRPr="001B42E9">
        <w:rPr>
          <w:rFonts w:ascii="Times New Roman" w:hAnsi="Times New Roman" w:cs="Times New Roman"/>
          <w:sz w:val="24"/>
          <w:szCs w:val="24"/>
        </w:rPr>
        <w:t>Поставщик вместе с Товаром обязуется передать Покупателю документы, необходимые для эксплуатации Товара, а также документы, свидетельствующие о соответствии качества Товара требованиям, установленным нормативно-правовыми актами РФ.</w:t>
      </w:r>
    </w:p>
    <w:p w:rsidR="0018268E" w:rsidRPr="001B42E9" w:rsidRDefault="002E4FDD" w:rsidP="00EB6E56">
      <w:pPr>
        <w:pStyle w:val="13"/>
        <w:numPr>
          <w:ilvl w:val="1"/>
          <w:numId w:val="7"/>
        </w:numPr>
        <w:tabs>
          <w:tab w:val="left" w:pos="0"/>
          <w:tab w:val="left" w:pos="1080"/>
        </w:tabs>
        <w:spacing w:before="0"/>
        <w:ind w:left="0" w:righ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8268E" w:rsidRPr="001B42E9">
        <w:rPr>
          <w:rFonts w:ascii="Times New Roman" w:hAnsi="Times New Roman" w:cs="Times New Roman"/>
          <w:sz w:val="24"/>
          <w:szCs w:val="24"/>
        </w:rPr>
        <w:t xml:space="preserve">Покупатель производит приемку продукции по качеству (явные дефекты), ассортименту и количеству Товара на складе Поставщика. </w:t>
      </w:r>
    </w:p>
    <w:p w:rsidR="0018268E" w:rsidRPr="001B42E9" w:rsidRDefault="002E4FDD" w:rsidP="00EB6E56">
      <w:pPr>
        <w:pStyle w:val="13"/>
        <w:numPr>
          <w:ilvl w:val="1"/>
          <w:numId w:val="7"/>
        </w:numPr>
        <w:tabs>
          <w:tab w:val="left" w:pos="0"/>
          <w:tab w:val="left" w:pos="1080"/>
        </w:tabs>
        <w:spacing w:before="0"/>
        <w:ind w:left="0" w:righ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8268E" w:rsidRPr="001B42E9">
        <w:rPr>
          <w:rFonts w:ascii="Times New Roman" w:hAnsi="Times New Roman" w:cs="Times New Roman"/>
          <w:sz w:val="24"/>
          <w:szCs w:val="24"/>
        </w:rPr>
        <w:t xml:space="preserve">Претензии в отношении качества Товара (скрытые дефекты) принимаются  Поставщиком от Покупателя в течение всего срока гарантии в соответствии с условиями настоящего договора. </w:t>
      </w:r>
    </w:p>
    <w:p w:rsidR="0018268E" w:rsidRPr="001B42E9" w:rsidRDefault="002E4FDD" w:rsidP="00EB6E56">
      <w:pPr>
        <w:pStyle w:val="13"/>
        <w:numPr>
          <w:ilvl w:val="1"/>
          <w:numId w:val="7"/>
        </w:numPr>
        <w:tabs>
          <w:tab w:val="left" w:pos="0"/>
          <w:tab w:val="left" w:pos="1080"/>
        </w:tabs>
        <w:spacing w:before="0"/>
        <w:ind w:left="0" w:righ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8268E" w:rsidRPr="001B42E9">
        <w:rPr>
          <w:rFonts w:ascii="Times New Roman" w:hAnsi="Times New Roman" w:cs="Times New Roman"/>
          <w:sz w:val="24"/>
          <w:szCs w:val="24"/>
        </w:rPr>
        <w:t>Поставщик обязан рассмотреть претензию в течение 7 календарных дней с момента получения претензии.</w:t>
      </w:r>
    </w:p>
    <w:p w:rsidR="0018268E" w:rsidRPr="001B42E9" w:rsidRDefault="002E4FDD" w:rsidP="00FD0154">
      <w:pPr>
        <w:pStyle w:val="13"/>
        <w:numPr>
          <w:ilvl w:val="1"/>
          <w:numId w:val="7"/>
        </w:numPr>
        <w:tabs>
          <w:tab w:val="left" w:pos="0"/>
          <w:tab w:val="left" w:pos="1080"/>
        </w:tabs>
        <w:spacing w:before="0"/>
        <w:ind w:left="0" w:righ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8268E" w:rsidRPr="001B42E9">
        <w:rPr>
          <w:rFonts w:ascii="Times New Roman" w:hAnsi="Times New Roman" w:cs="Times New Roman"/>
          <w:sz w:val="24"/>
          <w:szCs w:val="24"/>
        </w:rPr>
        <w:t xml:space="preserve">Стороны вправе согласовать иной порядок приемки Товаров по качеству, количеству и комплектности, который должен быть изложен в дополнительном соглашении к настоящему Договору, подписываемом обеими Сторонами. </w:t>
      </w:r>
    </w:p>
    <w:p w:rsidR="0018268E" w:rsidRPr="001B42E9" w:rsidRDefault="0018268E" w:rsidP="00FD0154">
      <w:pPr>
        <w:ind w:firstLine="540"/>
        <w:rPr>
          <w:sz w:val="24"/>
          <w:szCs w:val="24"/>
        </w:rPr>
      </w:pPr>
    </w:p>
    <w:p w:rsidR="0018268E" w:rsidRPr="001B42E9" w:rsidRDefault="0018268E" w:rsidP="00FD0154">
      <w:pPr>
        <w:numPr>
          <w:ilvl w:val="0"/>
          <w:numId w:val="3"/>
        </w:numPr>
        <w:suppressAutoHyphens w:val="0"/>
        <w:jc w:val="center"/>
        <w:rPr>
          <w:b/>
          <w:bCs/>
          <w:sz w:val="24"/>
          <w:szCs w:val="24"/>
        </w:rPr>
      </w:pPr>
      <w:r w:rsidRPr="001B42E9">
        <w:rPr>
          <w:b/>
          <w:bCs/>
          <w:sz w:val="24"/>
          <w:szCs w:val="24"/>
        </w:rPr>
        <w:t>ОТВЕТСТВЕННОСТЬ</w:t>
      </w:r>
    </w:p>
    <w:p w:rsidR="0018268E" w:rsidRPr="001B42E9" w:rsidRDefault="0018268E" w:rsidP="00FD0154">
      <w:pPr>
        <w:pStyle w:val="13"/>
        <w:numPr>
          <w:ilvl w:val="1"/>
          <w:numId w:val="6"/>
        </w:numPr>
        <w:tabs>
          <w:tab w:val="left" w:pos="0"/>
          <w:tab w:val="left" w:pos="1080"/>
        </w:tabs>
        <w:spacing w:before="0"/>
        <w:ind w:left="0" w:right="0" w:firstLine="540"/>
        <w:rPr>
          <w:rFonts w:ascii="Times New Roman" w:hAnsi="Times New Roman" w:cs="Times New Roman"/>
          <w:sz w:val="24"/>
          <w:szCs w:val="24"/>
        </w:rPr>
      </w:pPr>
      <w:r w:rsidRPr="001B42E9">
        <w:rPr>
          <w:rFonts w:ascii="Times New Roman" w:hAnsi="Times New Roman" w:cs="Times New Roman"/>
          <w:sz w:val="24"/>
          <w:szCs w:val="24"/>
        </w:rPr>
        <w:t>Ни при каких обстоятельствах Стороны не возмещают упущенную выгоду.</w:t>
      </w:r>
    </w:p>
    <w:p w:rsidR="0018268E" w:rsidRPr="001B42E9" w:rsidRDefault="0018268E" w:rsidP="00FD0154">
      <w:pPr>
        <w:pStyle w:val="13"/>
        <w:numPr>
          <w:ilvl w:val="1"/>
          <w:numId w:val="6"/>
        </w:numPr>
        <w:tabs>
          <w:tab w:val="left" w:pos="0"/>
          <w:tab w:val="left" w:pos="1080"/>
        </w:tabs>
        <w:spacing w:before="0"/>
        <w:ind w:left="0" w:right="0" w:firstLine="540"/>
        <w:rPr>
          <w:rFonts w:ascii="Times New Roman" w:hAnsi="Times New Roman" w:cs="Times New Roman"/>
          <w:sz w:val="24"/>
          <w:szCs w:val="24"/>
        </w:rPr>
      </w:pPr>
      <w:r w:rsidRPr="001B42E9">
        <w:rPr>
          <w:rFonts w:ascii="Times New Roman" w:hAnsi="Times New Roman" w:cs="Times New Roman"/>
          <w:sz w:val="24"/>
          <w:szCs w:val="24"/>
        </w:rPr>
        <w:t xml:space="preserve">За нарушение договорных обязательств виновная Сторона несет ответственность  в порядке, предусмотренном действующим законодательством РФ. </w:t>
      </w:r>
    </w:p>
    <w:p w:rsidR="0018268E" w:rsidRPr="001B42E9" w:rsidRDefault="0018268E" w:rsidP="00FD0154">
      <w:pPr>
        <w:pStyle w:val="13"/>
        <w:tabs>
          <w:tab w:val="left" w:pos="1080"/>
        </w:tabs>
        <w:spacing w:before="0"/>
        <w:ind w:left="0" w:right="0" w:firstLine="0"/>
        <w:rPr>
          <w:rFonts w:ascii="Times New Roman" w:hAnsi="Times New Roman" w:cs="Times New Roman"/>
          <w:sz w:val="24"/>
          <w:szCs w:val="24"/>
        </w:rPr>
      </w:pPr>
    </w:p>
    <w:p w:rsidR="0018268E" w:rsidRPr="001B42E9" w:rsidRDefault="0018268E" w:rsidP="00FD0154">
      <w:pPr>
        <w:numPr>
          <w:ilvl w:val="0"/>
          <w:numId w:val="3"/>
        </w:numPr>
        <w:suppressAutoHyphens w:val="0"/>
        <w:jc w:val="center"/>
        <w:rPr>
          <w:b/>
          <w:bCs/>
          <w:sz w:val="24"/>
          <w:szCs w:val="24"/>
        </w:rPr>
      </w:pPr>
      <w:r w:rsidRPr="001B42E9">
        <w:rPr>
          <w:b/>
          <w:bCs/>
          <w:sz w:val="24"/>
          <w:szCs w:val="24"/>
        </w:rPr>
        <w:t>КАЧЕСТВО И ГАРАНТИЯ</w:t>
      </w:r>
    </w:p>
    <w:p w:rsidR="0018268E" w:rsidRPr="001B42E9" w:rsidRDefault="003A31C5" w:rsidP="00FD0154">
      <w:pPr>
        <w:pStyle w:val="13"/>
        <w:numPr>
          <w:ilvl w:val="1"/>
          <w:numId w:val="13"/>
        </w:numPr>
        <w:tabs>
          <w:tab w:val="left" w:pos="0"/>
          <w:tab w:val="left" w:pos="1080"/>
        </w:tabs>
        <w:spacing w:before="0"/>
        <w:ind w:left="0" w:right="0" w:firstLine="71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8268E" w:rsidRPr="001B42E9">
        <w:rPr>
          <w:rFonts w:ascii="Times New Roman" w:hAnsi="Times New Roman" w:cs="Times New Roman"/>
          <w:sz w:val="24"/>
          <w:szCs w:val="24"/>
        </w:rPr>
        <w:t>Поставляемый по настоящему Договору Товар должен соответствовать по качеству, комплектности нормативным документам, регламентирующим качество данного вида продукции и при необходимости подтверждаться сертификатом качества предприятия-изготовителя.</w:t>
      </w:r>
    </w:p>
    <w:p w:rsidR="0018268E" w:rsidRPr="001B42E9" w:rsidRDefault="003A31C5" w:rsidP="00FD0154">
      <w:pPr>
        <w:pStyle w:val="13"/>
        <w:numPr>
          <w:ilvl w:val="1"/>
          <w:numId w:val="13"/>
        </w:numPr>
        <w:tabs>
          <w:tab w:val="left" w:pos="0"/>
          <w:tab w:val="left" w:pos="1080"/>
        </w:tabs>
        <w:spacing w:before="0"/>
        <w:ind w:left="0" w:right="0" w:firstLine="71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8268E" w:rsidRPr="001B42E9">
        <w:rPr>
          <w:rFonts w:ascii="Times New Roman" w:hAnsi="Times New Roman" w:cs="Times New Roman"/>
          <w:sz w:val="24"/>
          <w:szCs w:val="24"/>
        </w:rPr>
        <w:t xml:space="preserve">Поставщик отвечает </w:t>
      </w:r>
      <w:proofErr w:type="gramStart"/>
      <w:r w:rsidR="0018268E" w:rsidRPr="001B42E9">
        <w:rPr>
          <w:rFonts w:ascii="Times New Roman" w:hAnsi="Times New Roman" w:cs="Times New Roman"/>
          <w:sz w:val="24"/>
          <w:szCs w:val="24"/>
        </w:rPr>
        <w:t>за качество поставленного по настоящему Договору Товара в течение всего срока гарантии в соответствии с условиями</w:t>
      </w:r>
      <w:proofErr w:type="gramEnd"/>
      <w:r w:rsidR="0018268E" w:rsidRPr="001B42E9">
        <w:rPr>
          <w:rFonts w:ascii="Times New Roman" w:hAnsi="Times New Roman" w:cs="Times New Roman"/>
          <w:sz w:val="24"/>
          <w:szCs w:val="24"/>
        </w:rPr>
        <w:t xml:space="preserve"> гарантии производителя. Гарантийный срок на Товар составляет </w:t>
      </w:r>
      <w:r w:rsidR="0018268E" w:rsidRPr="001B42E9">
        <w:rPr>
          <w:rFonts w:ascii="Times New Roman" w:hAnsi="Times New Roman" w:cs="Times New Roman"/>
          <w:sz w:val="24"/>
          <w:szCs w:val="24"/>
          <w:u w:val="single"/>
        </w:rPr>
        <w:t>12</w:t>
      </w:r>
      <w:r w:rsidR="0018268E" w:rsidRPr="001B42E9">
        <w:rPr>
          <w:rFonts w:ascii="Times New Roman" w:hAnsi="Times New Roman" w:cs="Times New Roman"/>
          <w:sz w:val="24"/>
          <w:szCs w:val="24"/>
        </w:rPr>
        <w:t xml:space="preserve"> месяцев, если больший гарантийный срок не установлен Производителем Товара.</w:t>
      </w:r>
    </w:p>
    <w:p w:rsidR="0018268E" w:rsidRPr="001B42E9" w:rsidRDefault="003A31C5" w:rsidP="00FD0154">
      <w:pPr>
        <w:pStyle w:val="13"/>
        <w:numPr>
          <w:ilvl w:val="1"/>
          <w:numId w:val="13"/>
        </w:numPr>
        <w:tabs>
          <w:tab w:val="left" w:pos="0"/>
          <w:tab w:val="left" w:pos="1080"/>
        </w:tabs>
        <w:spacing w:before="0"/>
        <w:ind w:left="0" w:right="0" w:firstLine="71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8268E" w:rsidRPr="001B42E9">
        <w:rPr>
          <w:rFonts w:ascii="Times New Roman" w:hAnsi="Times New Roman" w:cs="Times New Roman"/>
          <w:sz w:val="24"/>
          <w:szCs w:val="24"/>
        </w:rPr>
        <w:t>В случае выхода Товара из строя до истечения срока гарантии при отсутствии вины Покупателя, а также при наличии явных или скрытых дефектов, Поставщик в сроки, согласованные с Покупателем, обязуется поставить новый Товар, аналогичный Товару ненадлежащего качества или вернуть уплаченные за него денежные средства, по выбору Покупателя.</w:t>
      </w:r>
    </w:p>
    <w:p w:rsidR="0018268E" w:rsidRPr="001B42E9" w:rsidRDefault="0018268E" w:rsidP="00FD0154">
      <w:pPr>
        <w:numPr>
          <w:ilvl w:val="0"/>
          <w:numId w:val="10"/>
        </w:numPr>
        <w:suppressAutoHyphens w:val="0"/>
        <w:ind w:firstLine="712"/>
        <w:jc w:val="center"/>
        <w:rPr>
          <w:b/>
          <w:bCs/>
          <w:sz w:val="24"/>
          <w:szCs w:val="24"/>
        </w:rPr>
      </w:pPr>
    </w:p>
    <w:p w:rsidR="0018268E" w:rsidRPr="001B42E9" w:rsidRDefault="0018268E" w:rsidP="00FD0154">
      <w:pPr>
        <w:numPr>
          <w:ilvl w:val="0"/>
          <w:numId w:val="3"/>
        </w:numPr>
        <w:suppressAutoHyphens w:val="0"/>
        <w:jc w:val="center"/>
        <w:rPr>
          <w:b/>
          <w:bCs/>
          <w:sz w:val="24"/>
          <w:szCs w:val="24"/>
        </w:rPr>
      </w:pPr>
      <w:r w:rsidRPr="001B42E9">
        <w:rPr>
          <w:b/>
          <w:bCs/>
          <w:sz w:val="24"/>
          <w:szCs w:val="24"/>
        </w:rPr>
        <w:t>АРБИТРАЖ</w:t>
      </w:r>
    </w:p>
    <w:p w:rsidR="0018268E" w:rsidRPr="001B42E9" w:rsidRDefault="00460943" w:rsidP="00FD0154">
      <w:pPr>
        <w:pStyle w:val="13"/>
        <w:numPr>
          <w:ilvl w:val="1"/>
          <w:numId w:val="12"/>
        </w:numPr>
        <w:tabs>
          <w:tab w:val="left" w:pos="0"/>
          <w:tab w:val="left" w:pos="1080"/>
        </w:tabs>
        <w:spacing w:before="0"/>
        <w:ind w:left="0" w:right="0" w:firstLine="71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8268E" w:rsidRPr="001B42E9">
        <w:rPr>
          <w:rFonts w:ascii="Times New Roman" w:hAnsi="Times New Roman" w:cs="Times New Roman"/>
          <w:sz w:val="24"/>
          <w:szCs w:val="24"/>
        </w:rPr>
        <w:t xml:space="preserve">В случае возникновения любых споров, разногласий или претензий, вытекающих </w:t>
      </w:r>
      <w:proofErr w:type="gramStart"/>
      <w:r w:rsidR="0018268E" w:rsidRPr="001B42E9">
        <w:rPr>
          <w:rFonts w:ascii="Times New Roman" w:hAnsi="Times New Roman" w:cs="Times New Roman"/>
          <w:sz w:val="24"/>
          <w:szCs w:val="24"/>
        </w:rPr>
        <w:t>из</w:t>
      </w:r>
      <w:proofErr w:type="gramEnd"/>
      <w:r w:rsidR="0018268E" w:rsidRPr="001B42E9">
        <w:rPr>
          <w:rFonts w:ascii="Times New Roman" w:hAnsi="Times New Roman" w:cs="Times New Roman"/>
          <w:sz w:val="24"/>
          <w:szCs w:val="24"/>
        </w:rPr>
        <w:t xml:space="preserve">/или </w:t>
      </w:r>
      <w:proofErr w:type="gramStart"/>
      <w:r w:rsidR="0018268E" w:rsidRPr="001B42E9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18268E" w:rsidRPr="001B42E9">
        <w:rPr>
          <w:rFonts w:ascii="Times New Roman" w:hAnsi="Times New Roman" w:cs="Times New Roman"/>
          <w:sz w:val="24"/>
          <w:szCs w:val="24"/>
        </w:rPr>
        <w:t xml:space="preserve"> связи с настоящим Договором, либо его нарушением, прекращением или недействительностью, Стороны будут стремиться урегулировать их путем переговоров.</w:t>
      </w:r>
    </w:p>
    <w:p w:rsidR="0018268E" w:rsidRPr="001B42E9" w:rsidRDefault="00460943" w:rsidP="00FD0154">
      <w:pPr>
        <w:pStyle w:val="13"/>
        <w:numPr>
          <w:ilvl w:val="1"/>
          <w:numId w:val="12"/>
        </w:numPr>
        <w:tabs>
          <w:tab w:val="left" w:pos="0"/>
          <w:tab w:val="left" w:pos="1080"/>
        </w:tabs>
        <w:spacing w:before="0"/>
        <w:ind w:left="0" w:right="0" w:firstLine="71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8268E" w:rsidRPr="001B42E9">
        <w:rPr>
          <w:rFonts w:ascii="Times New Roman" w:hAnsi="Times New Roman" w:cs="Times New Roman"/>
          <w:sz w:val="24"/>
          <w:szCs w:val="24"/>
        </w:rPr>
        <w:t>Все споры, разногласия и претензии, вытекающие из данного Договора, либо в связи  с его приостановкой, расторжением или признанием недействительным, неурегулированные путем переговоров, передаются на рассмотрение Арбитражного суда Саратовской области в порядке, предусмотренном действующим законодательством РФ.</w:t>
      </w:r>
    </w:p>
    <w:p w:rsidR="0018268E" w:rsidRPr="001B42E9" w:rsidRDefault="0018268E" w:rsidP="00FD0154">
      <w:pPr>
        <w:numPr>
          <w:ilvl w:val="0"/>
          <w:numId w:val="10"/>
        </w:numPr>
        <w:suppressAutoHyphens w:val="0"/>
        <w:ind w:firstLine="712"/>
        <w:jc w:val="center"/>
        <w:rPr>
          <w:b/>
          <w:bCs/>
          <w:sz w:val="24"/>
          <w:szCs w:val="24"/>
        </w:rPr>
      </w:pPr>
    </w:p>
    <w:p w:rsidR="0018268E" w:rsidRPr="001B42E9" w:rsidRDefault="0018268E" w:rsidP="00FD0154">
      <w:pPr>
        <w:numPr>
          <w:ilvl w:val="0"/>
          <w:numId w:val="3"/>
        </w:numPr>
        <w:suppressAutoHyphens w:val="0"/>
        <w:jc w:val="center"/>
        <w:rPr>
          <w:b/>
          <w:bCs/>
          <w:sz w:val="24"/>
          <w:szCs w:val="24"/>
        </w:rPr>
      </w:pPr>
      <w:r w:rsidRPr="001B42E9">
        <w:rPr>
          <w:b/>
          <w:bCs/>
          <w:sz w:val="24"/>
          <w:szCs w:val="24"/>
        </w:rPr>
        <w:t>ФОРС-МАЖОР</w:t>
      </w:r>
    </w:p>
    <w:p w:rsidR="0018268E" w:rsidRPr="001B42E9" w:rsidRDefault="00631FB6" w:rsidP="00631FB6">
      <w:pPr>
        <w:pStyle w:val="13"/>
        <w:numPr>
          <w:ilvl w:val="1"/>
          <w:numId w:val="4"/>
        </w:numPr>
        <w:tabs>
          <w:tab w:val="left" w:pos="0"/>
          <w:tab w:val="left" w:pos="1080"/>
        </w:tabs>
        <w:spacing w:before="0"/>
        <w:ind w:left="0" w:righ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18268E" w:rsidRPr="001B42E9">
        <w:rPr>
          <w:rFonts w:ascii="Times New Roman" w:hAnsi="Times New Roman" w:cs="Times New Roman"/>
          <w:sz w:val="24"/>
          <w:szCs w:val="24"/>
        </w:rPr>
        <w:t>При наступлении обстоятельств невозможности полного или частичного исполнения одной из Сторон обязательств по настоящему Договору, если они явились следствием непреодолимой силы, а именно: пожара, наводнения, землетрясения и др. стихийных бедствий, запрещение</w:t>
      </w:r>
      <w:bookmarkStart w:id="1" w:name="OCRUncertain021"/>
      <w:r w:rsidR="0018268E" w:rsidRPr="001B42E9">
        <w:rPr>
          <w:rFonts w:ascii="Times New Roman" w:hAnsi="Times New Roman" w:cs="Times New Roman"/>
          <w:sz w:val="24"/>
          <w:szCs w:val="24"/>
        </w:rPr>
        <w:t>/</w:t>
      </w:r>
      <w:bookmarkEnd w:id="1"/>
      <w:r w:rsidR="0018268E" w:rsidRPr="001B42E9">
        <w:rPr>
          <w:rFonts w:ascii="Times New Roman" w:hAnsi="Times New Roman" w:cs="Times New Roman"/>
          <w:sz w:val="24"/>
          <w:szCs w:val="24"/>
        </w:rPr>
        <w:t>приостановление нормативными актами правительства экспорта</w:t>
      </w:r>
      <w:bookmarkStart w:id="2" w:name="OCRUncertain022"/>
      <w:r w:rsidR="0018268E" w:rsidRPr="001B42E9">
        <w:rPr>
          <w:rFonts w:ascii="Times New Roman" w:hAnsi="Times New Roman" w:cs="Times New Roman"/>
          <w:sz w:val="24"/>
          <w:szCs w:val="24"/>
        </w:rPr>
        <w:t>/</w:t>
      </w:r>
      <w:bookmarkEnd w:id="2"/>
      <w:r w:rsidR="0018268E" w:rsidRPr="001B42E9">
        <w:rPr>
          <w:rFonts w:ascii="Times New Roman" w:hAnsi="Times New Roman" w:cs="Times New Roman"/>
          <w:sz w:val="24"/>
          <w:szCs w:val="24"/>
        </w:rPr>
        <w:t>импорта, валютных операций, срок исполнения обязательств отодвигается во времени, в течение которого будут действовать такие обстоятельства.</w:t>
      </w:r>
      <w:proofErr w:type="gramEnd"/>
    </w:p>
    <w:p w:rsidR="0018268E" w:rsidRPr="001B42E9" w:rsidRDefault="00631FB6" w:rsidP="00631FB6">
      <w:pPr>
        <w:pStyle w:val="13"/>
        <w:numPr>
          <w:ilvl w:val="1"/>
          <w:numId w:val="4"/>
        </w:numPr>
        <w:tabs>
          <w:tab w:val="left" w:pos="0"/>
          <w:tab w:val="left" w:pos="1080"/>
        </w:tabs>
        <w:spacing w:before="0"/>
        <w:ind w:left="0" w:righ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8268E" w:rsidRPr="001B42E9">
        <w:rPr>
          <w:rFonts w:ascii="Times New Roman" w:hAnsi="Times New Roman" w:cs="Times New Roman"/>
          <w:sz w:val="24"/>
          <w:szCs w:val="24"/>
        </w:rPr>
        <w:t>Сторона, для которой создалась невозможность исполнения обязательств по настоящему Договору, обязана в течение 5 дней известить другую Сторону о наступлении вышеупомянутых обстоятельств.</w:t>
      </w:r>
    </w:p>
    <w:p w:rsidR="0018268E" w:rsidRPr="001B42E9" w:rsidRDefault="00631FB6" w:rsidP="00631FB6">
      <w:pPr>
        <w:pStyle w:val="13"/>
        <w:numPr>
          <w:ilvl w:val="1"/>
          <w:numId w:val="4"/>
        </w:numPr>
        <w:tabs>
          <w:tab w:val="left" w:pos="0"/>
          <w:tab w:val="left" w:pos="1080"/>
        </w:tabs>
        <w:spacing w:before="0"/>
        <w:ind w:left="0" w:righ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8268E" w:rsidRPr="001B42E9">
        <w:rPr>
          <w:rFonts w:ascii="Times New Roman" w:hAnsi="Times New Roman" w:cs="Times New Roman"/>
          <w:sz w:val="24"/>
          <w:szCs w:val="24"/>
        </w:rPr>
        <w:t xml:space="preserve">Надлежащим доказательством наличия и продолжительности таких обстоятельств будут служить справки, выдаваемые Торгово-Промышленной Палатой. </w:t>
      </w:r>
    </w:p>
    <w:p w:rsidR="0018268E" w:rsidRPr="001B42E9" w:rsidRDefault="00631FB6" w:rsidP="00631FB6">
      <w:pPr>
        <w:pStyle w:val="13"/>
        <w:numPr>
          <w:ilvl w:val="1"/>
          <w:numId w:val="4"/>
        </w:numPr>
        <w:tabs>
          <w:tab w:val="left" w:pos="0"/>
          <w:tab w:val="left" w:pos="1080"/>
        </w:tabs>
        <w:spacing w:before="0"/>
        <w:ind w:left="0" w:righ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8268E" w:rsidRPr="001B42E9">
        <w:rPr>
          <w:rFonts w:ascii="Times New Roman" w:hAnsi="Times New Roman" w:cs="Times New Roman"/>
          <w:sz w:val="24"/>
          <w:szCs w:val="24"/>
        </w:rPr>
        <w:t>Неуведомление</w:t>
      </w:r>
      <w:proofErr w:type="spellEnd"/>
      <w:r w:rsidR="0018268E" w:rsidRPr="001B42E9">
        <w:rPr>
          <w:rFonts w:ascii="Times New Roman" w:hAnsi="Times New Roman" w:cs="Times New Roman"/>
          <w:sz w:val="24"/>
          <w:szCs w:val="24"/>
        </w:rPr>
        <w:t xml:space="preserve"> или несвоевременное уведомление о наступлении или прекращении форс-мажорных обязательств лишают Сторону права ссылаться на них. </w:t>
      </w:r>
    </w:p>
    <w:p w:rsidR="0018268E" w:rsidRPr="001B42E9" w:rsidRDefault="0018268E" w:rsidP="00FD0154">
      <w:pPr>
        <w:pStyle w:val="4"/>
        <w:numPr>
          <w:ilvl w:val="0"/>
          <w:numId w:val="10"/>
        </w:numPr>
        <w:tabs>
          <w:tab w:val="left" w:pos="360"/>
        </w:tabs>
        <w:suppressAutoHyphens w:val="0"/>
        <w:spacing w:before="0" w:after="0"/>
        <w:ind w:firstLine="540"/>
        <w:jc w:val="center"/>
        <w:rPr>
          <w:rFonts w:ascii="Times New Roman" w:hAnsi="Times New Roman"/>
          <w:sz w:val="24"/>
          <w:szCs w:val="24"/>
        </w:rPr>
      </w:pPr>
    </w:p>
    <w:p w:rsidR="0018268E" w:rsidRPr="001B42E9" w:rsidRDefault="0018268E" w:rsidP="00FD0154">
      <w:pPr>
        <w:numPr>
          <w:ilvl w:val="0"/>
          <w:numId w:val="3"/>
        </w:numPr>
        <w:suppressAutoHyphens w:val="0"/>
        <w:jc w:val="center"/>
        <w:rPr>
          <w:b/>
          <w:bCs/>
          <w:sz w:val="24"/>
          <w:szCs w:val="24"/>
        </w:rPr>
      </w:pPr>
      <w:r w:rsidRPr="001B42E9">
        <w:rPr>
          <w:b/>
          <w:bCs/>
          <w:sz w:val="24"/>
          <w:szCs w:val="24"/>
        </w:rPr>
        <w:t>ОБЩИЕ УСЛОВИЯ</w:t>
      </w:r>
    </w:p>
    <w:p w:rsidR="0018268E" w:rsidRPr="001B42E9" w:rsidRDefault="0018268E" w:rsidP="00FD0154">
      <w:pPr>
        <w:pStyle w:val="13"/>
        <w:numPr>
          <w:ilvl w:val="1"/>
          <w:numId w:val="9"/>
        </w:numPr>
        <w:tabs>
          <w:tab w:val="left" w:pos="0"/>
          <w:tab w:val="left" w:pos="1080"/>
        </w:tabs>
        <w:spacing w:before="0"/>
        <w:ind w:left="0" w:right="0" w:firstLine="540"/>
        <w:rPr>
          <w:rFonts w:ascii="Times New Roman" w:hAnsi="Times New Roman" w:cs="Times New Roman"/>
          <w:sz w:val="24"/>
          <w:szCs w:val="24"/>
        </w:rPr>
      </w:pPr>
      <w:proofErr w:type="gramStart"/>
      <w:r w:rsidRPr="001B42E9">
        <w:rPr>
          <w:rFonts w:ascii="Times New Roman" w:hAnsi="Times New Roman" w:cs="Times New Roman"/>
          <w:sz w:val="24"/>
          <w:szCs w:val="24"/>
        </w:rPr>
        <w:t>Настоящим каждая из сторон гарантирует другой стороне, что на дату настоящего Договора она является организацией, надлежащим образом зарегистрированной в соответствии с действующим законодательством РФ, обладает полными правами и полномочиями на право выполнять условия настоящего Договора, а лица, подписавшие настоящий Договор, должным образом уполномочены и наделены юридической силой для работы в рамках данного Договора.</w:t>
      </w:r>
      <w:proofErr w:type="gramEnd"/>
    </w:p>
    <w:p w:rsidR="0018268E" w:rsidRPr="001B42E9" w:rsidRDefault="0018268E" w:rsidP="00FD0154">
      <w:pPr>
        <w:pStyle w:val="13"/>
        <w:numPr>
          <w:ilvl w:val="1"/>
          <w:numId w:val="9"/>
        </w:numPr>
        <w:tabs>
          <w:tab w:val="left" w:pos="0"/>
          <w:tab w:val="left" w:pos="1080"/>
        </w:tabs>
        <w:spacing w:before="0"/>
        <w:ind w:left="0" w:right="0" w:firstLine="540"/>
        <w:rPr>
          <w:rFonts w:ascii="Times New Roman" w:hAnsi="Times New Roman" w:cs="Times New Roman"/>
          <w:sz w:val="24"/>
          <w:szCs w:val="24"/>
        </w:rPr>
      </w:pPr>
      <w:r w:rsidRPr="001B42E9">
        <w:rPr>
          <w:rFonts w:ascii="Times New Roman" w:hAnsi="Times New Roman" w:cs="Times New Roman"/>
          <w:sz w:val="24"/>
          <w:szCs w:val="24"/>
        </w:rPr>
        <w:t>Стороны не могут передавать свои права и обязанности по настоящему Договору какой-либо третьей Стороне без письменного согласия другой стороны.</w:t>
      </w:r>
    </w:p>
    <w:p w:rsidR="0018268E" w:rsidRPr="001B42E9" w:rsidRDefault="0018268E" w:rsidP="00FD0154">
      <w:pPr>
        <w:pStyle w:val="13"/>
        <w:numPr>
          <w:ilvl w:val="1"/>
          <w:numId w:val="9"/>
        </w:numPr>
        <w:tabs>
          <w:tab w:val="left" w:pos="0"/>
          <w:tab w:val="left" w:pos="1080"/>
        </w:tabs>
        <w:spacing w:before="0"/>
        <w:ind w:left="0" w:right="0" w:firstLine="540"/>
        <w:rPr>
          <w:rFonts w:ascii="Times New Roman" w:hAnsi="Times New Roman" w:cs="Times New Roman"/>
          <w:sz w:val="24"/>
          <w:szCs w:val="24"/>
        </w:rPr>
      </w:pPr>
      <w:r w:rsidRPr="001B42E9">
        <w:rPr>
          <w:rFonts w:ascii="Times New Roman" w:hAnsi="Times New Roman" w:cs="Times New Roman"/>
          <w:sz w:val="24"/>
          <w:szCs w:val="24"/>
        </w:rPr>
        <w:t>Все изменения, приложения и дополнения к настоящему Договору действительны лишь в том случае, если составлены в письменной форме и подписаны уполномоченными представителями обеих Сторон, и являются неотъемлемой частью настоящего Договора.</w:t>
      </w:r>
    </w:p>
    <w:p w:rsidR="0018268E" w:rsidRPr="001B42E9" w:rsidRDefault="0018268E" w:rsidP="00FD0154">
      <w:pPr>
        <w:pStyle w:val="13"/>
        <w:numPr>
          <w:ilvl w:val="1"/>
          <w:numId w:val="9"/>
        </w:numPr>
        <w:tabs>
          <w:tab w:val="left" w:pos="0"/>
          <w:tab w:val="left" w:pos="1080"/>
        </w:tabs>
        <w:spacing w:before="0"/>
        <w:ind w:left="0" w:right="0" w:firstLine="540"/>
        <w:rPr>
          <w:rFonts w:ascii="Times New Roman" w:hAnsi="Times New Roman" w:cs="Times New Roman"/>
          <w:sz w:val="24"/>
          <w:szCs w:val="24"/>
        </w:rPr>
      </w:pPr>
      <w:r w:rsidRPr="001B42E9">
        <w:rPr>
          <w:rFonts w:ascii="Times New Roman" w:hAnsi="Times New Roman" w:cs="Times New Roman"/>
          <w:sz w:val="24"/>
          <w:szCs w:val="24"/>
        </w:rPr>
        <w:t>После подписания настоящего Договора все предыдущие переговоры и переписка между Сторонами по данному Договору считаются недействительными.</w:t>
      </w:r>
    </w:p>
    <w:p w:rsidR="0018268E" w:rsidRPr="001B42E9" w:rsidRDefault="0018268E" w:rsidP="00FD0154">
      <w:pPr>
        <w:pStyle w:val="13"/>
        <w:numPr>
          <w:ilvl w:val="1"/>
          <w:numId w:val="9"/>
        </w:numPr>
        <w:tabs>
          <w:tab w:val="left" w:pos="0"/>
          <w:tab w:val="left" w:pos="1080"/>
        </w:tabs>
        <w:spacing w:before="0"/>
        <w:ind w:left="0" w:right="0" w:firstLine="540"/>
        <w:rPr>
          <w:rFonts w:ascii="Times New Roman" w:hAnsi="Times New Roman" w:cs="Times New Roman"/>
          <w:sz w:val="24"/>
          <w:szCs w:val="24"/>
        </w:rPr>
      </w:pPr>
      <w:r w:rsidRPr="001B42E9">
        <w:rPr>
          <w:rFonts w:ascii="Times New Roman" w:hAnsi="Times New Roman" w:cs="Times New Roman"/>
          <w:sz w:val="24"/>
          <w:szCs w:val="24"/>
        </w:rPr>
        <w:lastRenderedPageBreak/>
        <w:t>Настоящий Договор составлен в двух экземплярах. Один экземпляр находится у Поставщика, один – у Покупателя. Тексты экземпляров идентичны и имеют одинаковую юридическую силу.</w:t>
      </w:r>
    </w:p>
    <w:p w:rsidR="0018268E" w:rsidRPr="001B42E9" w:rsidRDefault="0018268E" w:rsidP="00FD0154">
      <w:pPr>
        <w:pStyle w:val="13"/>
        <w:numPr>
          <w:ilvl w:val="1"/>
          <w:numId w:val="9"/>
        </w:numPr>
        <w:tabs>
          <w:tab w:val="left" w:pos="0"/>
          <w:tab w:val="left" w:pos="1080"/>
        </w:tabs>
        <w:spacing w:before="0"/>
        <w:ind w:left="0" w:right="0" w:firstLine="540"/>
        <w:rPr>
          <w:rFonts w:ascii="Times New Roman" w:hAnsi="Times New Roman" w:cs="Times New Roman"/>
          <w:sz w:val="24"/>
          <w:szCs w:val="24"/>
        </w:rPr>
      </w:pPr>
      <w:r w:rsidRPr="001B42E9">
        <w:rPr>
          <w:rFonts w:ascii="Times New Roman" w:hAnsi="Times New Roman" w:cs="Times New Roman"/>
          <w:sz w:val="24"/>
          <w:szCs w:val="24"/>
        </w:rPr>
        <w:t>Все уведомления (извещения) по данному Договору должны быть подготовлены в письменном виде и должны быть доставлены курьером, почтой или факсом соответствующим сторонам по адресам, указанным ниже. Уведомление считается полученным соответственно в день доставки курьером по дате на расписке о получении, или в день, обозначенный на подписанном почтовом уведомлении о вручении корреспонденции, или в день, указанный на правильно оформленном электронном подтверждении в случае пересылки уведомления факсом. Любая из сторон может изменить свой адрес для получения уведомлений, известив об этом другую сторону соответствующим уведомлением, отправленным вышеуказанным образом.</w:t>
      </w:r>
    </w:p>
    <w:p w:rsidR="0018268E" w:rsidRPr="001B42E9" w:rsidRDefault="0018268E" w:rsidP="00FD0154">
      <w:pPr>
        <w:widowControl w:val="0"/>
        <w:numPr>
          <w:ilvl w:val="1"/>
          <w:numId w:val="9"/>
        </w:numPr>
        <w:tabs>
          <w:tab w:val="clear" w:pos="720"/>
          <w:tab w:val="num" w:pos="-142"/>
          <w:tab w:val="left" w:pos="1080"/>
          <w:tab w:val="left" w:pos="1590"/>
        </w:tabs>
        <w:ind w:left="0" w:firstLine="567"/>
        <w:jc w:val="both"/>
        <w:rPr>
          <w:sz w:val="24"/>
          <w:szCs w:val="24"/>
        </w:rPr>
      </w:pPr>
      <w:r w:rsidRPr="001B42E9">
        <w:rPr>
          <w:sz w:val="24"/>
          <w:szCs w:val="24"/>
        </w:rPr>
        <w:t xml:space="preserve">Настоящий Договор вступает в силу с момента его подписания и действует до выполнения Поставщиком своих обязательств по Заявкам Заказчика на сумму </w:t>
      </w:r>
      <w:r w:rsidR="0011359F">
        <w:rPr>
          <w:sz w:val="24"/>
          <w:szCs w:val="24"/>
        </w:rPr>
        <w:t>20</w:t>
      </w:r>
      <w:r w:rsidR="00B32699" w:rsidRPr="00B32699">
        <w:rPr>
          <w:sz w:val="24"/>
          <w:szCs w:val="24"/>
        </w:rPr>
        <w:t>0 000 (</w:t>
      </w:r>
      <w:r w:rsidR="0011359F">
        <w:rPr>
          <w:sz w:val="24"/>
          <w:szCs w:val="24"/>
        </w:rPr>
        <w:t>двести</w:t>
      </w:r>
      <w:r w:rsidR="00B32699" w:rsidRPr="00B32699">
        <w:rPr>
          <w:sz w:val="24"/>
          <w:szCs w:val="24"/>
        </w:rPr>
        <w:t xml:space="preserve"> тысяч)</w:t>
      </w:r>
      <w:r w:rsidR="00B32699" w:rsidRPr="001B42E9">
        <w:rPr>
          <w:sz w:val="24"/>
          <w:szCs w:val="24"/>
        </w:rPr>
        <w:t xml:space="preserve"> </w:t>
      </w:r>
      <w:r w:rsidRPr="001B42E9">
        <w:rPr>
          <w:sz w:val="24"/>
          <w:szCs w:val="24"/>
        </w:rPr>
        <w:t>рублей,</w:t>
      </w:r>
      <w:r w:rsidR="009C753E">
        <w:rPr>
          <w:sz w:val="24"/>
          <w:szCs w:val="24"/>
        </w:rPr>
        <w:t xml:space="preserve"> в том числе</w:t>
      </w:r>
      <w:r w:rsidR="003247D0">
        <w:rPr>
          <w:sz w:val="24"/>
          <w:szCs w:val="24"/>
        </w:rPr>
        <w:t xml:space="preserve"> НДС 18 %,</w:t>
      </w:r>
      <w:r w:rsidRPr="001B42E9">
        <w:rPr>
          <w:sz w:val="24"/>
          <w:szCs w:val="24"/>
        </w:rPr>
        <w:t xml:space="preserve"> </w:t>
      </w:r>
      <w:r w:rsidR="00B32699">
        <w:rPr>
          <w:sz w:val="24"/>
          <w:szCs w:val="24"/>
        </w:rPr>
        <w:t>но не позднее  «1</w:t>
      </w:r>
      <w:r w:rsidR="0011359F">
        <w:rPr>
          <w:sz w:val="24"/>
          <w:szCs w:val="24"/>
        </w:rPr>
        <w:t>3</w:t>
      </w:r>
      <w:r w:rsidR="00B32699">
        <w:rPr>
          <w:sz w:val="24"/>
          <w:szCs w:val="24"/>
        </w:rPr>
        <w:t xml:space="preserve">» </w:t>
      </w:r>
      <w:r w:rsidR="0011359F">
        <w:rPr>
          <w:sz w:val="24"/>
          <w:szCs w:val="24"/>
        </w:rPr>
        <w:t>марта</w:t>
      </w:r>
      <w:r w:rsidR="00B32699">
        <w:rPr>
          <w:sz w:val="24"/>
          <w:szCs w:val="24"/>
        </w:rPr>
        <w:t xml:space="preserve"> 201</w:t>
      </w:r>
      <w:r w:rsidR="006E587F">
        <w:rPr>
          <w:sz w:val="24"/>
          <w:szCs w:val="24"/>
        </w:rPr>
        <w:t>5</w:t>
      </w:r>
      <w:r w:rsidRPr="001B42E9">
        <w:rPr>
          <w:sz w:val="24"/>
          <w:szCs w:val="24"/>
        </w:rPr>
        <w:t xml:space="preserve"> года. </w:t>
      </w:r>
    </w:p>
    <w:p w:rsidR="0018268E" w:rsidRPr="001B42E9" w:rsidRDefault="0018268E" w:rsidP="00FD0154">
      <w:pPr>
        <w:pStyle w:val="13"/>
        <w:numPr>
          <w:ilvl w:val="1"/>
          <w:numId w:val="9"/>
        </w:numPr>
        <w:tabs>
          <w:tab w:val="left" w:pos="0"/>
          <w:tab w:val="left" w:pos="1080"/>
        </w:tabs>
        <w:spacing w:before="0"/>
        <w:ind w:left="0" w:right="0" w:firstLine="540"/>
        <w:rPr>
          <w:rFonts w:ascii="Times New Roman" w:hAnsi="Times New Roman" w:cs="Times New Roman"/>
          <w:sz w:val="24"/>
          <w:szCs w:val="24"/>
        </w:rPr>
      </w:pPr>
      <w:r w:rsidRPr="001B42E9">
        <w:rPr>
          <w:rFonts w:ascii="Times New Roman" w:hAnsi="Times New Roman" w:cs="Times New Roman"/>
          <w:sz w:val="24"/>
          <w:szCs w:val="24"/>
        </w:rPr>
        <w:t xml:space="preserve">Настоящий </w:t>
      </w:r>
      <w:proofErr w:type="gramStart"/>
      <w:r w:rsidRPr="001B42E9">
        <w:rPr>
          <w:rFonts w:ascii="Times New Roman" w:hAnsi="Times New Roman" w:cs="Times New Roman"/>
          <w:sz w:val="24"/>
          <w:szCs w:val="24"/>
        </w:rPr>
        <w:t>Договор</w:t>
      </w:r>
      <w:proofErr w:type="gramEnd"/>
      <w:r w:rsidRPr="001B42E9">
        <w:rPr>
          <w:rFonts w:ascii="Times New Roman" w:hAnsi="Times New Roman" w:cs="Times New Roman"/>
          <w:sz w:val="24"/>
          <w:szCs w:val="24"/>
        </w:rPr>
        <w:t xml:space="preserve"> может быть расторгнут по взаимному соглашению сторон, оформленному дополнительным соглашением, или по иным основаниям, предусмотренным договором или законодательством. При этом Стороны обязаны произвести окончательный взаиморасчет по обязательствам настоящего Договора.</w:t>
      </w:r>
    </w:p>
    <w:p w:rsidR="0018268E" w:rsidRDefault="0018268E" w:rsidP="00FD0154">
      <w:pPr>
        <w:pStyle w:val="13"/>
        <w:numPr>
          <w:ilvl w:val="1"/>
          <w:numId w:val="9"/>
        </w:numPr>
        <w:tabs>
          <w:tab w:val="left" w:pos="0"/>
          <w:tab w:val="left" w:pos="1080"/>
        </w:tabs>
        <w:spacing w:before="0"/>
        <w:ind w:left="0" w:right="0" w:firstLine="540"/>
        <w:rPr>
          <w:rFonts w:ascii="Times New Roman" w:hAnsi="Times New Roman" w:cs="Times New Roman"/>
          <w:sz w:val="24"/>
          <w:szCs w:val="24"/>
        </w:rPr>
      </w:pPr>
      <w:r w:rsidRPr="001B42E9">
        <w:rPr>
          <w:rFonts w:ascii="Times New Roman" w:hAnsi="Times New Roman" w:cs="Times New Roman"/>
          <w:sz w:val="24"/>
          <w:szCs w:val="24"/>
        </w:rPr>
        <w:t>Стороны обязаны сообщать друг другу об изменении своего местонахождения и почтового адреса, банковских реквизитов, номеров телефонов, телефаксов в трехдневный срок.</w:t>
      </w:r>
    </w:p>
    <w:p w:rsidR="0054154C" w:rsidRPr="001B42E9" w:rsidRDefault="0054154C" w:rsidP="0054154C">
      <w:pPr>
        <w:pStyle w:val="13"/>
        <w:tabs>
          <w:tab w:val="left" w:pos="0"/>
          <w:tab w:val="left" w:pos="1080"/>
        </w:tabs>
        <w:spacing w:before="0"/>
        <w:ind w:left="540" w:right="0" w:firstLine="0"/>
        <w:rPr>
          <w:rFonts w:ascii="Times New Roman" w:hAnsi="Times New Roman" w:cs="Times New Roman"/>
          <w:sz w:val="24"/>
          <w:szCs w:val="24"/>
        </w:rPr>
      </w:pPr>
    </w:p>
    <w:p w:rsidR="0018268E" w:rsidRDefault="0018268E">
      <w:pPr>
        <w:numPr>
          <w:ilvl w:val="0"/>
          <w:numId w:val="3"/>
        </w:numPr>
        <w:suppressAutoHyphens w:val="0"/>
        <w:spacing w:after="60"/>
        <w:jc w:val="center"/>
        <w:rPr>
          <w:b/>
          <w:bCs/>
          <w:sz w:val="22"/>
          <w:szCs w:val="22"/>
        </w:rPr>
      </w:pPr>
      <w:r w:rsidRPr="001B42E9">
        <w:rPr>
          <w:b/>
          <w:bCs/>
          <w:sz w:val="24"/>
          <w:szCs w:val="24"/>
        </w:rPr>
        <w:t>ЮРИДИЧЕСКИЕ АДРЕСА И ПОДПИСИ СТОРОН</w:t>
      </w:r>
      <w:r>
        <w:rPr>
          <w:b/>
          <w:bCs/>
          <w:sz w:val="22"/>
          <w:szCs w:val="22"/>
        </w:rPr>
        <w:br/>
      </w:r>
    </w:p>
    <w:tbl>
      <w:tblPr>
        <w:tblW w:w="0" w:type="auto"/>
        <w:tblLayout w:type="fixed"/>
        <w:tblLook w:val="0000"/>
      </w:tblPr>
      <w:tblGrid>
        <w:gridCol w:w="5495"/>
        <w:gridCol w:w="5065"/>
      </w:tblGrid>
      <w:tr w:rsidR="0018268E">
        <w:trPr>
          <w:trHeight w:val="356"/>
        </w:trPr>
        <w:tc>
          <w:tcPr>
            <w:tcW w:w="5495" w:type="dxa"/>
          </w:tcPr>
          <w:p w:rsidR="0018268E" w:rsidRDefault="0018268E">
            <w:pPr>
              <w:pStyle w:val="a8"/>
              <w:widowControl/>
              <w:snapToGrid w:val="0"/>
              <w:rPr>
                <w:b/>
              </w:rPr>
            </w:pPr>
            <w:r>
              <w:rPr>
                <w:b/>
              </w:rPr>
              <w:t>Поставщик:</w:t>
            </w:r>
          </w:p>
        </w:tc>
        <w:tc>
          <w:tcPr>
            <w:tcW w:w="5065" w:type="dxa"/>
          </w:tcPr>
          <w:p w:rsidR="0018268E" w:rsidRDefault="0018268E">
            <w:pPr>
              <w:pStyle w:val="a8"/>
              <w:widowControl/>
              <w:snapToGrid w:val="0"/>
              <w:rPr>
                <w:b/>
              </w:rPr>
            </w:pPr>
            <w:r>
              <w:rPr>
                <w:b/>
              </w:rPr>
              <w:t>Покупатель:</w:t>
            </w:r>
          </w:p>
        </w:tc>
      </w:tr>
      <w:tr w:rsidR="0018268E">
        <w:trPr>
          <w:trHeight w:val="3716"/>
        </w:trPr>
        <w:tc>
          <w:tcPr>
            <w:tcW w:w="5495" w:type="dxa"/>
          </w:tcPr>
          <w:p w:rsidR="0018268E" w:rsidRPr="001B42E9" w:rsidRDefault="00556728">
            <w:pPr>
              <w:snapToGrid w:val="0"/>
              <w:rPr>
                <w:b/>
                <w:sz w:val="24"/>
              </w:rPr>
            </w:pPr>
            <w:r>
              <w:rPr>
                <w:b/>
                <w:sz w:val="24"/>
              </w:rPr>
              <w:t>ООО «</w:t>
            </w:r>
            <w:proofErr w:type="spellStart"/>
            <w:r>
              <w:rPr>
                <w:b/>
                <w:sz w:val="24"/>
              </w:rPr>
              <w:t>Авто</w:t>
            </w:r>
            <w:r w:rsidR="000E40E2">
              <w:rPr>
                <w:b/>
                <w:sz w:val="24"/>
              </w:rPr>
              <w:t>батарея</w:t>
            </w:r>
            <w:proofErr w:type="spellEnd"/>
            <w:r>
              <w:rPr>
                <w:b/>
                <w:sz w:val="24"/>
              </w:rPr>
              <w:t>»</w:t>
            </w:r>
          </w:p>
          <w:p w:rsidR="0018268E" w:rsidRDefault="00B92627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Юр. адр.:</w:t>
            </w:r>
            <w:r w:rsidR="00556728">
              <w:rPr>
                <w:sz w:val="24"/>
              </w:rPr>
              <w:t>4100</w:t>
            </w:r>
            <w:r w:rsidR="000E40E2">
              <w:rPr>
                <w:sz w:val="24"/>
              </w:rPr>
              <w:t>44</w:t>
            </w:r>
            <w:r w:rsidR="00556728">
              <w:rPr>
                <w:sz w:val="24"/>
              </w:rPr>
              <w:t xml:space="preserve">, </w:t>
            </w:r>
            <w:r w:rsidR="0018268E">
              <w:rPr>
                <w:sz w:val="24"/>
              </w:rPr>
              <w:t>г</w:t>
            </w:r>
            <w:proofErr w:type="gramStart"/>
            <w:r w:rsidR="0018268E">
              <w:rPr>
                <w:sz w:val="24"/>
              </w:rPr>
              <w:t>.С</w:t>
            </w:r>
            <w:proofErr w:type="gramEnd"/>
            <w:r w:rsidR="0018268E">
              <w:rPr>
                <w:sz w:val="24"/>
              </w:rPr>
              <w:t xml:space="preserve">аратов, </w:t>
            </w:r>
            <w:r w:rsidR="00556728">
              <w:rPr>
                <w:sz w:val="24"/>
              </w:rPr>
              <w:t>ул.</w:t>
            </w:r>
            <w:r w:rsidR="000E40E2">
              <w:rPr>
                <w:sz w:val="24"/>
              </w:rPr>
              <w:t xml:space="preserve"> </w:t>
            </w:r>
            <w:proofErr w:type="spellStart"/>
            <w:r w:rsidR="000E40E2">
              <w:rPr>
                <w:sz w:val="24"/>
              </w:rPr>
              <w:t>Шехурдина</w:t>
            </w:r>
            <w:proofErr w:type="spellEnd"/>
            <w:r w:rsidR="0018268E">
              <w:rPr>
                <w:sz w:val="24"/>
              </w:rPr>
              <w:t xml:space="preserve">, </w:t>
            </w:r>
            <w:r w:rsidR="00556728">
              <w:rPr>
                <w:sz w:val="24"/>
              </w:rPr>
              <w:t>д.</w:t>
            </w:r>
            <w:r w:rsidR="00466381">
              <w:rPr>
                <w:sz w:val="24"/>
              </w:rPr>
              <w:t>62</w:t>
            </w:r>
          </w:p>
          <w:p w:rsidR="00B92627" w:rsidRDefault="00B92627">
            <w:pPr>
              <w:snapToGrid w:val="0"/>
              <w:rPr>
                <w:sz w:val="24"/>
              </w:rPr>
            </w:pPr>
            <w:proofErr w:type="spellStart"/>
            <w:r>
              <w:rPr>
                <w:sz w:val="24"/>
              </w:rPr>
              <w:t>Почт</w:t>
            </w:r>
            <w:proofErr w:type="gramStart"/>
            <w:r>
              <w:rPr>
                <w:sz w:val="24"/>
              </w:rPr>
              <w:t>.а</w:t>
            </w:r>
            <w:proofErr w:type="gramEnd"/>
            <w:r>
              <w:rPr>
                <w:sz w:val="24"/>
              </w:rPr>
              <w:t>др</w:t>
            </w:r>
            <w:proofErr w:type="spellEnd"/>
            <w:r>
              <w:rPr>
                <w:sz w:val="24"/>
              </w:rPr>
              <w:t>.: 410076, г. Саратов, ул. Заводская, д.14, а/я 2486</w:t>
            </w:r>
          </w:p>
          <w:p w:rsidR="0018268E" w:rsidRDefault="00556728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Тел.</w:t>
            </w:r>
            <w:r w:rsidR="0018268E">
              <w:rPr>
                <w:sz w:val="24"/>
              </w:rPr>
              <w:t xml:space="preserve">8(8452) </w:t>
            </w:r>
            <w:r w:rsidR="00466381">
              <w:rPr>
                <w:sz w:val="24"/>
              </w:rPr>
              <w:t>77</w:t>
            </w:r>
            <w:r w:rsidR="0018268E">
              <w:rPr>
                <w:sz w:val="24"/>
              </w:rPr>
              <w:t>-</w:t>
            </w:r>
            <w:r w:rsidR="00466381">
              <w:rPr>
                <w:sz w:val="24"/>
              </w:rPr>
              <w:t>9</w:t>
            </w:r>
            <w:r w:rsidR="0018268E">
              <w:rPr>
                <w:sz w:val="24"/>
              </w:rPr>
              <w:t>2</w:t>
            </w:r>
            <w:r>
              <w:rPr>
                <w:sz w:val="24"/>
              </w:rPr>
              <w:t>-</w:t>
            </w:r>
            <w:r w:rsidR="00466381">
              <w:rPr>
                <w:sz w:val="24"/>
              </w:rPr>
              <w:t>59</w:t>
            </w:r>
            <w:r>
              <w:rPr>
                <w:sz w:val="24"/>
              </w:rPr>
              <w:t xml:space="preserve">, </w:t>
            </w:r>
            <w:r w:rsidR="00466381">
              <w:rPr>
                <w:sz w:val="24"/>
              </w:rPr>
              <w:t>65</w:t>
            </w:r>
            <w:r>
              <w:rPr>
                <w:sz w:val="24"/>
              </w:rPr>
              <w:t>-</w:t>
            </w:r>
            <w:r w:rsidR="00466381">
              <w:rPr>
                <w:sz w:val="24"/>
              </w:rPr>
              <w:t>18</w:t>
            </w:r>
            <w:r>
              <w:rPr>
                <w:sz w:val="24"/>
              </w:rPr>
              <w:t>-</w:t>
            </w:r>
            <w:r w:rsidR="00466381">
              <w:rPr>
                <w:sz w:val="24"/>
              </w:rPr>
              <w:t>4</w:t>
            </w:r>
            <w:r>
              <w:rPr>
                <w:sz w:val="24"/>
              </w:rPr>
              <w:t>5</w:t>
            </w:r>
          </w:p>
          <w:p w:rsidR="00466381" w:rsidRDefault="0018268E">
            <w:pPr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z w:val="24"/>
              </w:rPr>
              <w:t xml:space="preserve">/с </w:t>
            </w:r>
            <w:r w:rsidR="00466381">
              <w:rPr>
                <w:sz w:val="24"/>
              </w:rPr>
              <w:t>40702810900140000116 в</w:t>
            </w:r>
            <w:r w:rsidR="00013A60">
              <w:rPr>
                <w:sz w:val="24"/>
              </w:rPr>
              <w:t xml:space="preserve"> филиале </w:t>
            </w:r>
            <w:r w:rsidR="00466381">
              <w:rPr>
                <w:sz w:val="24"/>
              </w:rPr>
              <w:t>ГПБ</w:t>
            </w:r>
            <w:r w:rsidR="00013A60">
              <w:rPr>
                <w:sz w:val="24"/>
              </w:rPr>
              <w:t xml:space="preserve"> </w:t>
            </w:r>
          </w:p>
          <w:p w:rsidR="0018268E" w:rsidRDefault="00466381">
            <w:pPr>
              <w:rPr>
                <w:sz w:val="24"/>
              </w:rPr>
            </w:pPr>
            <w:r>
              <w:rPr>
                <w:sz w:val="24"/>
              </w:rPr>
              <w:t>(ОАО) в г.</w:t>
            </w:r>
            <w:r w:rsidR="00013A60">
              <w:rPr>
                <w:sz w:val="24"/>
              </w:rPr>
              <w:t xml:space="preserve"> Саратов</w:t>
            </w:r>
            <w:r>
              <w:rPr>
                <w:sz w:val="24"/>
              </w:rPr>
              <w:t>е</w:t>
            </w:r>
          </w:p>
          <w:p w:rsidR="0018268E" w:rsidRDefault="0018268E">
            <w:pPr>
              <w:rPr>
                <w:sz w:val="24"/>
              </w:rPr>
            </w:pPr>
            <w:r>
              <w:rPr>
                <w:sz w:val="24"/>
              </w:rPr>
              <w:t xml:space="preserve">к/с </w:t>
            </w:r>
            <w:r w:rsidR="00466381">
              <w:rPr>
                <w:sz w:val="24"/>
              </w:rPr>
              <w:t>30101810800000000763</w:t>
            </w:r>
          </w:p>
          <w:p w:rsidR="0060335E" w:rsidRPr="0018268E" w:rsidRDefault="0060335E" w:rsidP="0060335E">
            <w:pPr>
              <w:tabs>
                <w:tab w:val="left" w:pos="0"/>
                <w:tab w:val="left" w:pos="5098"/>
                <w:tab w:val="left" w:pos="5664"/>
                <w:tab w:val="left" w:pos="6231"/>
                <w:tab w:val="left" w:pos="6797"/>
                <w:tab w:val="left" w:pos="7363"/>
                <w:tab w:val="left" w:pos="7930"/>
                <w:tab w:val="left" w:pos="8496"/>
                <w:tab w:val="left" w:pos="9063"/>
              </w:tabs>
              <w:snapToGrid w:val="0"/>
              <w:rPr>
                <w:sz w:val="24"/>
              </w:rPr>
            </w:pPr>
            <w:r>
              <w:rPr>
                <w:sz w:val="24"/>
              </w:rPr>
              <w:t>БИК 046311</w:t>
            </w:r>
            <w:r w:rsidR="00466381">
              <w:rPr>
                <w:sz w:val="24"/>
              </w:rPr>
              <w:t>763</w:t>
            </w:r>
            <w:r>
              <w:rPr>
                <w:sz w:val="24"/>
              </w:rPr>
              <w:t>, ИНН 645</w:t>
            </w:r>
            <w:r w:rsidR="00466381">
              <w:rPr>
                <w:sz w:val="24"/>
              </w:rPr>
              <w:t>3124654</w:t>
            </w:r>
          </w:p>
          <w:p w:rsidR="0018268E" w:rsidRDefault="0060335E">
            <w:pPr>
              <w:rPr>
                <w:sz w:val="24"/>
              </w:rPr>
            </w:pPr>
            <w:r>
              <w:rPr>
                <w:sz w:val="24"/>
              </w:rPr>
              <w:t>КПП 645</w:t>
            </w:r>
            <w:r w:rsidR="00B92627">
              <w:rPr>
                <w:sz w:val="24"/>
              </w:rPr>
              <w:t>301001</w:t>
            </w:r>
            <w:r>
              <w:rPr>
                <w:sz w:val="24"/>
              </w:rPr>
              <w:t xml:space="preserve">, </w:t>
            </w:r>
            <w:r w:rsidR="0018268E">
              <w:rPr>
                <w:sz w:val="24"/>
              </w:rPr>
              <w:t xml:space="preserve">ОГРН </w:t>
            </w:r>
            <w:r w:rsidR="00B92627">
              <w:rPr>
                <w:sz w:val="24"/>
              </w:rPr>
              <w:t>1126453005821</w:t>
            </w:r>
          </w:p>
          <w:p w:rsidR="0018268E" w:rsidRPr="0018268E" w:rsidRDefault="0018268E">
            <w:pPr>
              <w:tabs>
                <w:tab w:val="left" w:pos="0"/>
                <w:tab w:val="left" w:pos="5098"/>
                <w:tab w:val="left" w:pos="5664"/>
                <w:tab w:val="left" w:pos="6231"/>
                <w:tab w:val="left" w:pos="6797"/>
                <w:tab w:val="left" w:pos="7363"/>
                <w:tab w:val="left" w:pos="7930"/>
                <w:tab w:val="left" w:pos="8496"/>
                <w:tab w:val="left" w:pos="9063"/>
              </w:tabs>
              <w:snapToGrid w:val="0"/>
              <w:rPr>
                <w:sz w:val="24"/>
              </w:rPr>
            </w:pPr>
          </w:p>
          <w:p w:rsidR="0018268E" w:rsidRPr="0060335E" w:rsidRDefault="0060335E">
            <w:pPr>
              <w:tabs>
                <w:tab w:val="left" w:pos="0"/>
                <w:tab w:val="left" w:pos="5098"/>
                <w:tab w:val="left" w:pos="5664"/>
                <w:tab w:val="left" w:pos="6231"/>
                <w:tab w:val="left" w:pos="6797"/>
                <w:tab w:val="left" w:pos="7363"/>
                <w:tab w:val="left" w:pos="7930"/>
                <w:tab w:val="left" w:pos="8496"/>
                <w:tab w:val="left" w:pos="9063"/>
              </w:tabs>
              <w:snapToGrid w:val="0"/>
              <w:rPr>
                <w:b/>
                <w:sz w:val="24"/>
              </w:rPr>
            </w:pPr>
            <w:r w:rsidRPr="0060335E">
              <w:rPr>
                <w:b/>
                <w:sz w:val="24"/>
              </w:rPr>
              <w:t>Директор</w:t>
            </w:r>
          </w:p>
          <w:p w:rsidR="0018268E" w:rsidRDefault="0018268E">
            <w:pPr>
              <w:pStyle w:val="a8"/>
              <w:widowControl/>
              <w:jc w:val="left"/>
              <w:rPr>
                <w:b/>
              </w:rPr>
            </w:pPr>
          </w:p>
          <w:p w:rsidR="0018268E" w:rsidRDefault="0018268E" w:rsidP="00B92627">
            <w:pPr>
              <w:pStyle w:val="a8"/>
              <w:widowControl/>
              <w:jc w:val="left"/>
              <w:rPr>
                <w:b/>
              </w:rPr>
            </w:pPr>
            <w:r>
              <w:t>______________</w:t>
            </w:r>
            <w:r>
              <w:rPr>
                <w:b/>
              </w:rPr>
              <w:t>/</w:t>
            </w:r>
            <w:r w:rsidR="0060335E">
              <w:rPr>
                <w:b/>
              </w:rPr>
              <w:t>С</w:t>
            </w:r>
            <w:r w:rsidR="00B92627">
              <w:rPr>
                <w:b/>
              </w:rPr>
              <w:t>околов</w:t>
            </w:r>
            <w:r w:rsidR="0060335E">
              <w:rPr>
                <w:b/>
              </w:rPr>
              <w:t xml:space="preserve"> </w:t>
            </w:r>
            <w:r w:rsidR="00B92627">
              <w:rPr>
                <w:b/>
              </w:rPr>
              <w:t>А</w:t>
            </w:r>
            <w:r w:rsidR="0060335E">
              <w:rPr>
                <w:b/>
              </w:rPr>
              <w:t>.</w:t>
            </w:r>
            <w:r w:rsidR="00B92627">
              <w:rPr>
                <w:b/>
              </w:rPr>
              <w:t>И</w:t>
            </w:r>
            <w:r w:rsidR="0060335E">
              <w:rPr>
                <w:b/>
              </w:rPr>
              <w:t>.</w:t>
            </w:r>
            <w:r>
              <w:rPr>
                <w:b/>
              </w:rPr>
              <w:t>/</w:t>
            </w:r>
          </w:p>
        </w:tc>
        <w:tc>
          <w:tcPr>
            <w:tcW w:w="5065" w:type="dxa"/>
          </w:tcPr>
          <w:p w:rsidR="0018268E" w:rsidRDefault="0018268E">
            <w:pPr>
              <w:pStyle w:val="a8"/>
              <w:widowControl/>
              <w:snapToGrid w:val="0"/>
              <w:rPr>
                <w:b/>
              </w:rPr>
            </w:pPr>
            <w:r>
              <w:rPr>
                <w:b/>
              </w:rPr>
              <w:t>ЗАО «СПГЭС»</w:t>
            </w:r>
          </w:p>
          <w:p w:rsidR="0018268E" w:rsidRPr="001B42E9" w:rsidRDefault="0018268E">
            <w:pPr>
              <w:pStyle w:val="a8"/>
              <w:widowControl/>
              <w:rPr>
                <w:szCs w:val="24"/>
              </w:rPr>
            </w:pPr>
            <w:r w:rsidRPr="001B42E9">
              <w:rPr>
                <w:szCs w:val="24"/>
              </w:rPr>
              <w:t xml:space="preserve">410017, г. Саратов, </w:t>
            </w:r>
            <w:proofErr w:type="spellStart"/>
            <w:r w:rsidRPr="001B42E9">
              <w:rPr>
                <w:szCs w:val="24"/>
              </w:rPr>
              <w:t>Белоглинская</w:t>
            </w:r>
            <w:proofErr w:type="spellEnd"/>
            <w:r w:rsidRPr="001B42E9">
              <w:rPr>
                <w:szCs w:val="24"/>
              </w:rPr>
              <w:t xml:space="preserve">, 40, </w:t>
            </w:r>
          </w:p>
          <w:p w:rsidR="0018268E" w:rsidRPr="001B42E9" w:rsidRDefault="0018268E">
            <w:pPr>
              <w:pStyle w:val="a8"/>
              <w:widowControl/>
              <w:rPr>
                <w:szCs w:val="24"/>
              </w:rPr>
            </w:pPr>
            <w:proofErr w:type="gramStart"/>
            <w:r w:rsidRPr="001B42E9">
              <w:rPr>
                <w:szCs w:val="24"/>
              </w:rPr>
              <w:t>р</w:t>
            </w:r>
            <w:proofErr w:type="gramEnd"/>
            <w:r w:rsidRPr="001B42E9">
              <w:rPr>
                <w:szCs w:val="24"/>
              </w:rPr>
              <w:t>/с 40702810656020101710</w:t>
            </w:r>
          </w:p>
          <w:p w:rsidR="0018268E" w:rsidRPr="001B42E9" w:rsidRDefault="0018268E">
            <w:pPr>
              <w:pStyle w:val="a8"/>
              <w:widowControl/>
              <w:rPr>
                <w:szCs w:val="24"/>
              </w:rPr>
            </w:pPr>
            <w:r w:rsidRPr="001B42E9">
              <w:rPr>
                <w:szCs w:val="24"/>
              </w:rPr>
              <w:t>к/с 30101810500000000649</w:t>
            </w:r>
          </w:p>
          <w:p w:rsidR="0018268E" w:rsidRPr="001B42E9" w:rsidRDefault="0018268E">
            <w:pPr>
              <w:pStyle w:val="a8"/>
              <w:widowControl/>
              <w:rPr>
                <w:szCs w:val="24"/>
              </w:rPr>
            </w:pPr>
            <w:r w:rsidRPr="001B42E9">
              <w:rPr>
                <w:szCs w:val="24"/>
              </w:rPr>
              <w:t xml:space="preserve">в Саратовском отделении №8622 </w:t>
            </w:r>
          </w:p>
          <w:p w:rsidR="0018268E" w:rsidRPr="001B42E9" w:rsidRDefault="0018268E">
            <w:pPr>
              <w:pStyle w:val="a8"/>
              <w:widowControl/>
              <w:rPr>
                <w:szCs w:val="24"/>
              </w:rPr>
            </w:pPr>
            <w:r w:rsidRPr="001B42E9">
              <w:rPr>
                <w:szCs w:val="24"/>
              </w:rPr>
              <w:t>ОАО «Сбербанк России» г. Саратов</w:t>
            </w:r>
          </w:p>
          <w:p w:rsidR="0018268E" w:rsidRPr="001B42E9" w:rsidRDefault="0018268E">
            <w:pPr>
              <w:rPr>
                <w:sz w:val="24"/>
                <w:szCs w:val="24"/>
              </w:rPr>
            </w:pPr>
            <w:r w:rsidRPr="001B42E9">
              <w:rPr>
                <w:sz w:val="24"/>
                <w:szCs w:val="24"/>
              </w:rPr>
              <w:t>БИК 046311649, ИНН 6454006283,</w:t>
            </w:r>
          </w:p>
          <w:p w:rsidR="0018268E" w:rsidRPr="001B42E9" w:rsidRDefault="0018268E">
            <w:pPr>
              <w:rPr>
                <w:sz w:val="24"/>
                <w:szCs w:val="24"/>
              </w:rPr>
            </w:pPr>
            <w:r w:rsidRPr="001B42E9">
              <w:rPr>
                <w:sz w:val="24"/>
                <w:szCs w:val="24"/>
              </w:rPr>
              <w:t>КПП 644750001</w:t>
            </w:r>
          </w:p>
          <w:p w:rsidR="0018268E" w:rsidRPr="001B42E9" w:rsidRDefault="0018268E">
            <w:pPr>
              <w:pStyle w:val="a8"/>
              <w:widowControl/>
              <w:rPr>
                <w:szCs w:val="24"/>
              </w:rPr>
            </w:pPr>
            <w:r w:rsidRPr="001B42E9">
              <w:rPr>
                <w:szCs w:val="24"/>
              </w:rPr>
              <w:t>ОГРН 1026403349950</w:t>
            </w:r>
          </w:p>
          <w:p w:rsidR="001B0702" w:rsidRDefault="001B0702">
            <w:pPr>
              <w:pStyle w:val="a8"/>
              <w:widowControl/>
              <w:rPr>
                <w:b/>
              </w:rPr>
            </w:pPr>
          </w:p>
          <w:p w:rsidR="00B92627" w:rsidRPr="00B92627" w:rsidRDefault="00B92627" w:rsidP="00B92627">
            <w:pPr>
              <w:pStyle w:val="a6"/>
              <w:spacing w:after="0"/>
              <w:rPr>
                <w:sz w:val="24"/>
                <w:szCs w:val="24"/>
              </w:rPr>
            </w:pPr>
          </w:p>
          <w:p w:rsidR="0018268E" w:rsidRDefault="0018268E" w:rsidP="00B92627">
            <w:pPr>
              <w:pStyle w:val="a8"/>
              <w:widowControl/>
              <w:rPr>
                <w:b/>
              </w:rPr>
            </w:pPr>
            <w:r>
              <w:rPr>
                <w:b/>
              </w:rPr>
              <w:t>Генеральный директор</w:t>
            </w:r>
          </w:p>
          <w:p w:rsidR="001B0702" w:rsidRPr="00B92627" w:rsidRDefault="001B0702" w:rsidP="00B92627">
            <w:pPr>
              <w:pStyle w:val="a6"/>
              <w:spacing w:after="0"/>
              <w:rPr>
                <w:b/>
                <w:sz w:val="24"/>
                <w:szCs w:val="24"/>
              </w:rPr>
            </w:pPr>
          </w:p>
          <w:p w:rsidR="0018268E" w:rsidRDefault="0018268E" w:rsidP="00B92627">
            <w:pPr>
              <w:pStyle w:val="a8"/>
              <w:widowControl/>
            </w:pPr>
            <w:r>
              <w:t>_______________/</w:t>
            </w:r>
            <w:r>
              <w:rPr>
                <w:b/>
              </w:rPr>
              <w:t>Козин С.В</w:t>
            </w:r>
            <w:r>
              <w:t xml:space="preserve">./                   </w:t>
            </w:r>
          </w:p>
        </w:tc>
      </w:tr>
    </w:tbl>
    <w:p w:rsidR="0018268E" w:rsidRDefault="0018268E">
      <w:pPr>
        <w:pStyle w:val="a6"/>
      </w:pPr>
    </w:p>
    <w:p w:rsidR="0018268E" w:rsidRDefault="0018268E">
      <w:pPr>
        <w:pStyle w:val="a6"/>
      </w:pPr>
    </w:p>
    <w:p w:rsidR="0018268E" w:rsidRDefault="0018268E">
      <w:pPr>
        <w:pStyle w:val="a6"/>
      </w:pPr>
    </w:p>
    <w:p w:rsidR="0017464E" w:rsidRDefault="0017464E">
      <w:pPr>
        <w:pStyle w:val="a6"/>
      </w:pPr>
    </w:p>
    <w:p w:rsidR="0017464E" w:rsidRDefault="0017464E">
      <w:pPr>
        <w:pStyle w:val="a6"/>
      </w:pPr>
    </w:p>
    <w:p w:rsidR="0017464E" w:rsidRDefault="0017464E">
      <w:pPr>
        <w:pStyle w:val="a6"/>
      </w:pPr>
    </w:p>
    <w:p w:rsidR="0017464E" w:rsidRDefault="0017464E">
      <w:pPr>
        <w:pStyle w:val="a6"/>
      </w:pPr>
    </w:p>
    <w:p w:rsidR="0017464E" w:rsidRDefault="0017464E">
      <w:pPr>
        <w:pStyle w:val="a6"/>
      </w:pPr>
    </w:p>
    <w:p w:rsidR="0017464E" w:rsidRDefault="0017464E">
      <w:pPr>
        <w:pStyle w:val="a6"/>
      </w:pPr>
    </w:p>
    <w:p w:rsidR="0017464E" w:rsidRDefault="0017464E">
      <w:pPr>
        <w:pStyle w:val="a6"/>
      </w:pPr>
    </w:p>
    <w:p w:rsidR="0017464E" w:rsidRDefault="0017464E">
      <w:pPr>
        <w:pStyle w:val="a6"/>
      </w:pPr>
    </w:p>
    <w:p w:rsidR="00DE7AD5" w:rsidRDefault="00DE7AD5">
      <w:pPr>
        <w:ind w:firstLine="540"/>
        <w:jc w:val="right"/>
        <w:rPr>
          <w:b/>
          <w:sz w:val="24"/>
          <w:szCs w:val="24"/>
        </w:rPr>
      </w:pPr>
    </w:p>
    <w:p w:rsidR="00B72E66" w:rsidRPr="00B72E66" w:rsidRDefault="0018268E" w:rsidP="00B92627">
      <w:pPr>
        <w:ind w:left="5664"/>
        <w:jc w:val="center"/>
        <w:rPr>
          <w:b/>
          <w:sz w:val="24"/>
          <w:szCs w:val="24"/>
        </w:rPr>
      </w:pPr>
      <w:r w:rsidRPr="00B72E66">
        <w:rPr>
          <w:b/>
          <w:sz w:val="24"/>
          <w:szCs w:val="24"/>
        </w:rPr>
        <w:lastRenderedPageBreak/>
        <w:t xml:space="preserve">Приложение № 1 </w:t>
      </w:r>
      <w:r w:rsidR="00B92627" w:rsidRPr="00B72E66">
        <w:rPr>
          <w:b/>
          <w:sz w:val="24"/>
          <w:szCs w:val="24"/>
        </w:rPr>
        <w:t xml:space="preserve">к договору поставки  </w:t>
      </w:r>
    </w:p>
    <w:p w:rsidR="0018268E" w:rsidRPr="00B72E66" w:rsidRDefault="00B92627" w:rsidP="00B92627">
      <w:pPr>
        <w:ind w:firstLine="54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</w:t>
      </w:r>
      <w:r w:rsidR="00B32699" w:rsidRPr="00B72E66">
        <w:rPr>
          <w:b/>
          <w:sz w:val="24"/>
          <w:szCs w:val="24"/>
        </w:rPr>
        <w:t>№___</w:t>
      </w:r>
      <w:r>
        <w:rPr>
          <w:b/>
          <w:sz w:val="24"/>
          <w:szCs w:val="24"/>
        </w:rPr>
        <w:t>__</w:t>
      </w:r>
      <w:r w:rsidR="00B32699" w:rsidRPr="00B72E66">
        <w:rPr>
          <w:b/>
          <w:sz w:val="24"/>
          <w:szCs w:val="24"/>
        </w:rPr>
        <w:t xml:space="preserve"> от «</w:t>
      </w:r>
      <w:r w:rsidR="000F4344">
        <w:rPr>
          <w:b/>
          <w:sz w:val="24"/>
          <w:szCs w:val="24"/>
        </w:rPr>
        <w:t>__</w:t>
      </w:r>
      <w:r w:rsidR="00B32699" w:rsidRPr="00B72E66">
        <w:rPr>
          <w:b/>
          <w:sz w:val="24"/>
          <w:szCs w:val="24"/>
        </w:rPr>
        <w:t>»</w:t>
      </w:r>
      <w:r w:rsidR="0017464E" w:rsidRPr="00B72E66">
        <w:rPr>
          <w:b/>
          <w:sz w:val="24"/>
          <w:szCs w:val="24"/>
        </w:rPr>
        <w:t xml:space="preserve"> </w:t>
      </w:r>
      <w:r w:rsidR="000F4344">
        <w:rPr>
          <w:b/>
          <w:sz w:val="24"/>
          <w:szCs w:val="24"/>
        </w:rPr>
        <w:t>_______</w:t>
      </w:r>
      <w:r w:rsidR="0017464E" w:rsidRPr="00B72E66">
        <w:rPr>
          <w:b/>
          <w:sz w:val="24"/>
          <w:szCs w:val="24"/>
        </w:rPr>
        <w:t xml:space="preserve"> </w:t>
      </w:r>
      <w:r w:rsidR="00B32699" w:rsidRPr="00B72E66">
        <w:rPr>
          <w:b/>
          <w:sz w:val="24"/>
          <w:szCs w:val="24"/>
        </w:rPr>
        <w:t>2014</w:t>
      </w:r>
      <w:r w:rsidR="0018268E" w:rsidRPr="00B72E66">
        <w:rPr>
          <w:b/>
          <w:sz w:val="24"/>
          <w:szCs w:val="24"/>
        </w:rPr>
        <w:t xml:space="preserve"> года</w:t>
      </w:r>
    </w:p>
    <w:p w:rsidR="0018268E" w:rsidRPr="00B72E66" w:rsidRDefault="0018268E">
      <w:pPr>
        <w:shd w:val="clear" w:color="auto" w:fill="FFFFFF"/>
        <w:jc w:val="center"/>
        <w:rPr>
          <w:b/>
          <w:bCs/>
          <w:color w:val="000000"/>
          <w:spacing w:val="-5"/>
          <w:sz w:val="24"/>
          <w:szCs w:val="24"/>
        </w:rPr>
      </w:pPr>
    </w:p>
    <w:p w:rsidR="00714974" w:rsidRDefault="00B72E66" w:rsidP="00B72E66">
      <w:pPr>
        <w:shd w:val="clear" w:color="auto" w:fill="FFFFFF"/>
        <w:jc w:val="center"/>
        <w:rPr>
          <w:b/>
          <w:bCs/>
          <w:color w:val="000000"/>
          <w:spacing w:val="-5"/>
          <w:sz w:val="24"/>
          <w:szCs w:val="24"/>
        </w:rPr>
      </w:pPr>
      <w:r>
        <w:rPr>
          <w:b/>
          <w:bCs/>
          <w:color w:val="000000"/>
          <w:spacing w:val="-5"/>
          <w:sz w:val="24"/>
          <w:szCs w:val="24"/>
        </w:rPr>
        <w:t xml:space="preserve">Форма </w:t>
      </w:r>
    </w:p>
    <w:p w:rsidR="00B72E66" w:rsidRPr="00B72E66" w:rsidRDefault="00B72E66" w:rsidP="00B72E66">
      <w:pPr>
        <w:shd w:val="clear" w:color="auto" w:fill="FFFFFF"/>
        <w:jc w:val="center"/>
        <w:rPr>
          <w:b/>
          <w:bCs/>
          <w:color w:val="000000"/>
          <w:spacing w:val="1"/>
          <w:sz w:val="24"/>
          <w:szCs w:val="24"/>
        </w:rPr>
      </w:pPr>
      <w:r w:rsidRPr="00B72E66">
        <w:rPr>
          <w:b/>
          <w:bCs/>
          <w:color w:val="000000"/>
          <w:spacing w:val="-5"/>
          <w:sz w:val="24"/>
          <w:szCs w:val="24"/>
        </w:rPr>
        <w:t>Заявк</w:t>
      </w:r>
      <w:r>
        <w:rPr>
          <w:b/>
          <w:bCs/>
          <w:color w:val="000000"/>
          <w:spacing w:val="-5"/>
          <w:sz w:val="24"/>
          <w:szCs w:val="24"/>
        </w:rPr>
        <w:t>и</w:t>
      </w:r>
      <w:r w:rsidRPr="00B72E66">
        <w:rPr>
          <w:b/>
          <w:bCs/>
          <w:color w:val="000000"/>
          <w:spacing w:val="-5"/>
          <w:sz w:val="24"/>
          <w:szCs w:val="24"/>
        </w:rPr>
        <w:t xml:space="preserve"> н</w:t>
      </w:r>
      <w:r w:rsidRPr="00B72E66">
        <w:rPr>
          <w:b/>
          <w:bCs/>
          <w:color w:val="000000"/>
          <w:spacing w:val="1"/>
          <w:sz w:val="24"/>
          <w:szCs w:val="24"/>
        </w:rPr>
        <w:t>а поставку партии Товара</w:t>
      </w:r>
    </w:p>
    <w:p w:rsidR="00B72E66" w:rsidRPr="00B72E66" w:rsidRDefault="00B72E66">
      <w:pPr>
        <w:shd w:val="clear" w:color="auto" w:fill="FFFFFF"/>
        <w:jc w:val="center"/>
        <w:rPr>
          <w:b/>
          <w:bCs/>
          <w:i/>
          <w:color w:val="000000"/>
          <w:spacing w:val="-5"/>
          <w:sz w:val="24"/>
          <w:szCs w:val="24"/>
          <w:u w:val="single"/>
        </w:rPr>
      </w:pPr>
      <w:r w:rsidRPr="00B72E66">
        <w:rPr>
          <w:b/>
          <w:bCs/>
          <w:i/>
          <w:color w:val="000000"/>
          <w:spacing w:val="-5"/>
          <w:sz w:val="24"/>
          <w:szCs w:val="24"/>
          <w:u w:val="single"/>
        </w:rPr>
        <w:t>Начало формы</w:t>
      </w:r>
    </w:p>
    <w:p w:rsidR="00714974" w:rsidRDefault="00714974">
      <w:pPr>
        <w:shd w:val="clear" w:color="auto" w:fill="FFFFFF"/>
        <w:jc w:val="center"/>
        <w:rPr>
          <w:bCs/>
          <w:color w:val="000000"/>
          <w:spacing w:val="-5"/>
          <w:sz w:val="24"/>
          <w:szCs w:val="24"/>
        </w:rPr>
      </w:pPr>
    </w:p>
    <w:p w:rsidR="0018268E" w:rsidRPr="00714974" w:rsidRDefault="0018268E">
      <w:pPr>
        <w:shd w:val="clear" w:color="auto" w:fill="FFFFFF"/>
        <w:jc w:val="center"/>
        <w:rPr>
          <w:bCs/>
          <w:color w:val="000000"/>
          <w:spacing w:val="-5"/>
          <w:sz w:val="24"/>
          <w:szCs w:val="24"/>
        </w:rPr>
      </w:pPr>
      <w:r w:rsidRPr="00714974">
        <w:rPr>
          <w:bCs/>
          <w:color w:val="000000"/>
          <w:spacing w:val="-5"/>
          <w:sz w:val="24"/>
          <w:szCs w:val="24"/>
        </w:rPr>
        <w:t>Заявк</w:t>
      </w:r>
      <w:r w:rsidR="00B72E66" w:rsidRPr="00714974">
        <w:rPr>
          <w:bCs/>
          <w:color w:val="000000"/>
          <w:spacing w:val="-5"/>
          <w:sz w:val="24"/>
          <w:szCs w:val="24"/>
        </w:rPr>
        <w:t>а</w:t>
      </w:r>
    </w:p>
    <w:p w:rsidR="0018268E" w:rsidRPr="00714974" w:rsidRDefault="0018268E">
      <w:pPr>
        <w:shd w:val="clear" w:color="auto" w:fill="FFFFFF"/>
        <w:jc w:val="center"/>
        <w:rPr>
          <w:bCs/>
          <w:color w:val="000000"/>
          <w:spacing w:val="1"/>
          <w:sz w:val="24"/>
          <w:szCs w:val="24"/>
        </w:rPr>
      </w:pPr>
      <w:r w:rsidRPr="00714974">
        <w:rPr>
          <w:bCs/>
          <w:color w:val="000000"/>
          <w:spacing w:val="-5"/>
          <w:sz w:val="24"/>
          <w:szCs w:val="24"/>
        </w:rPr>
        <w:t xml:space="preserve"> н</w:t>
      </w:r>
      <w:r w:rsidRPr="00714974">
        <w:rPr>
          <w:bCs/>
          <w:color w:val="000000"/>
          <w:spacing w:val="1"/>
          <w:sz w:val="24"/>
          <w:szCs w:val="24"/>
        </w:rPr>
        <w:t>а поставку партии Товара</w:t>
      </w:r>
    </w:p>
    <w:p w:rsidR="0018268E" w:rsidRPr="00714974" w:rsidRDefault="0018268E">
      <w:pPr>
        <w:ind w:firstLine="540"/>
        <w:jc w:val="center"/>
        <w:rPr>
          <w:sz w:val="24"/>
          <w:szCs w:val="24"/>
        </w:rPr>
      </w:pPr>
      <w:r w:rsidRPr="00714974">
        <w:rPr>
          <w:sz w:val="24"/>
          <w:szCs w:val="24"/>
        </w:rPr>
        <w:t>по договору поставк</w:t>
      </w:r>
      <w:r w:rsidR="00B32699" w:rsidRPr="00714974">
        <w:rPr>
          <w:sz w:val="24"/>
          <w:szCs w:val="24"/>
        </w:rPr>
        <w:t>и № ____ от «</w:t>
      </w:r>
      <w:r w:rsidR="000F4344">
        <w:rPr>
          <w:sz w:val="24"/>
          <w:szCs w:val="24"/>
        </w:rPr>
        <w:t>__</w:t>
      </w:r>
      <w:r w:rsidR="001B0702">
        <w:rPr>
          <w:sz w:val="24"/>
          <w:szCs w:val="24"/>
        </w:rPr>
        <w:t>»</w:t>
      </w:r>
      <w:r w:rsidR="00714974">
        <w:rPr>
          <w:sz w:val="24"/>
          <w:szCs w:val="24"/>
        </w:rPr>
        <w:t xml:space="preserve"> </w:t>
      </w:r>
      <w:r w:rsidR="000F4344">
        <w:rPr>
          <w:sz w:val="24"/>
          <w:szCs w:val="24"/>
        </w:rPr>
        <w:t>__________</w:t>
      </w:r>
      <w:r w:rsidR="00714974" w:rsidRPr="00714974">
        <w:rPr>
          <w:sz w:val="24"/>
          <w:szCs w:val="24"/>
        </w:rPr>
        <w:t xml:space="preserve"> </w:t>
      </w:r>
      <w:r w:rsidR="00B32699" w:rsidRPr="00714974">
        <w:rPr>
          <w:sz w:val="24"/>
          <w:szCs w:val="24"/>
        </w:rPr>
        <w:t>2014</w:t>
      </w:r>
      <w:r w:rsidR="001B0702">
        <w:rPr>
          <w:sz w:val="24"/>
          <w:szCs w:val="24"/>
        </w:rPr>
        <w:t xml:space="preserve"> </w:t>
      </w:r>
      <w:r w:rsidRPr="00714974">
        <w:rPr>
          <w:sz w:val="24"/>
          <w:szCs w:val="24"/>
        </w:rPr>
        <w:t>г</w:t>
      </w:r>
      <w:r w:rsidR="001B0702">
        <w:rPr>
          <w:sz w:val="24"/>
          <w:szCs w:val="24"/>
        </w:rPr>
        <w:t>ода</w:t>
      </w:r>
      <w:r w:rsidR="00B72E66" w:rsidRPr="00714974">
        <w:rPr>
          <w:sz w:val="24"/>
          <w:szCs w:val="24"/>
        </w:rPr>
        <w:t>,</w:t>
      </w:r>
    </w:p>
    <w:p w:rsidR="0018268E" w:rsidRPr="00714974" w:rsidRDefault="0018268E">
      <w:pPr>
        <w:ind w:firstLine="540"/>
        <w:rPr>
          <w:sz w:val="24"/>
          <w:szCs w:val="24"/>
        </w:rPr>
      </w:pPr>
      <w:r w:rsidRPr="00714974">
        <w:rPr>
          <w:sz w:val="24"/>
          <w:szCs w:val="24"/>
        </w:rPr>
        <w:t>заключенному межд</w:t>
      </w:r>
      <w:proofErr w:type="gramStart"/>
      <w:r w:rsidRPr="00714974">
        <w:rPr>
          <w:sz w:val="24"/>
          <w:szCs w:val="24"/>
        </w:rPr>
        <w:t xml:space="preserve">у   </w:t>
      </w:r>
      <w:r w:rsidR="001B0702">
        <w:rPr>
          <w:bCs/>
          <w:sz w:val="24"/>
          <w:szCs w:val="24"/>
        </w:rPr>
        <w:t>ООО</w:t>
      </w:r>
      <w:proofErr w:type="gramEnd"/>
      <w:r w:rsidR="001B0702">
        <w:rPr>
          <w:bCs/>
          <w:sz w:val="24"/>
          <w:szCs w:val="24"/>
        </w:rPr>
        <w:t xml:space="preserve"> «</w:t>
      </w:r>
      <w:proofErr w:type="spellStart"/>
      <w:r w:rsidR="00B92627">
        <w:rPr>
          <w:bCs/>
          <w:sz w:val="24"/>
          <w:szCs w:val="24"/>
        </w:rPr>
        <w:t>Автобатарея</w:t>
      </w:r>
      <w:proofErr w:type="spellEnd"/>
      <w:r w:rsidR="001B0702">
        <w:rPr>
          <w:bCs/>
          <w:sz w:val="24"/>
          <w:szCs w:val="24"/>
        </w:rPr>
        <w:t>»</w:t>
      </w:r>
      <w:r w:rsidRPr="00714974">
        <w:rPr>
          <w:bCs/>
          <w:sz w:val="24"/>
          <w:szCs w:val="24"/>
        </w:rPr>
        <w:t xml:space="preserve"> </w:t>
      </w:r>
      <w:r w:rsidRPr="00714974">
        <w:rPr>
          <w:sz w:val="24"/>
          <w:szCs w:val="24"/>
        </w:rPr>
        <w:t>(Поставщик)  и ЗАО «СПГЭС» (Покупатель)</w:t>
      </w:r>
    </w:p>
    <w:p w:rsidR="0018268E" w:rsidRPr="00B72E66" w:rsidRDefault="0018268E">
      <w:pPr>
        <w:ind w:firstLine="540"/>
        <w:jc w:val="center"/>
        <w:rPr>
          <w:sz w:val="24"/>
          <w:szCs w:val="24"/>
        </w:rPr>
      </w:pPr>
    </w:p>
    <w:p w:rsidR="0018268E" w:rsidRPr="00B72E66" w:rsidRDefault="0018268E">
      <w:pPr>
        <w:tabs>
          <w:tab w:val="left" w:pos="5940"/>
        </w:tabs>
        <w:ind w:firstLine="540"/>
        <w:jc w:val="both"/>
        <w:rPr>
          <w:sz w:val="24"/>
          <w:szCs w:val="24"/>
        </w:rPr>
      </w:pPr>
      <w:r w:rsidRPr="00B72E66">
        <w:rPr>
          <w:sz w:val="24"/>
          <w:szCs w:val="24"/>
        </w:rPr>
        <w:t xml:space="preserve">г. Саратов </w:t>
      </w:r>
      <w:r w:rsidRPr="00B72E66">
        <w:rPr>
          <w:sz w:val="24"/>
          <w:szCs w:val="24"/>
        </w:rPr>
        <w:tab/>
        <w:t>«___» _______________ 20__г.</w:t>
      </w:r>
    </w:p>
    <w:p w:rsidR="0018268E" w:rsidRDefault="0018268E">
      <w:pPr>
        <w:shd w:val="clear" w:color="auto" w:fill="FFFFFF"/>
        <w:jc w:val="center"/>
        <w:rPr>
          <w:b/>
          <w:sz w:val="24"/>
          <w:szCs w:val="24"/>
        </w:rPr>
      </w:pPr>
    </w:p>
    <w:p w:rsidR="0018268E" w:rsidRDefault="0018268E">
      <w:pPr>
        <w:shd w:val="clear" w:color="auto" w:fill="FFFFFF"/>
        <w:rPr>
          <w:sz w:val="24"/>
          <w:szCs w:val="24"/>
        </w:rPr>
      </w:pPr>
    </w:p>
    <w:p w:rsidR="0018268E" w:rsidRDefault="0018268E">
      <w:pPr>
        <w:shd w:val="clear" w:color="auto" w:fill="FFFFFF"/>
        <w:jc w:val="both"/>
        <w:rPr>
          <w:color w:val="000000"/>
          <w:spacing w:val="-1"/>
          <w:sz w:val="24"/>
          <w:szCs w:val="24"/>
        </w:rPr>
      </w:pPr>
      <w:r>
        <w:rPr>
          <w:color w:val="000000"/>
          <w:spacing w:val="5"/>
          <w:sz w:val="24"/>
          <w:szCs w:val="24"/>
        </w:rPr>
        <w:t>Во исполнение договора поставки №___от «</w:t>
      </w:r>
      <w:r w:rsidR="00B92627">
        <w:rPr>
          <w:color w:val="000000"/>
          <w:spacing w:val="5"/>
          <w:sz w:val="24"/>
          <w:szCs w:val="24"/>
        </w:rPr>
        <w:t>13</w:t>
      </w:r>
      <w:r>
        <w:rPr>
          <w:color w:val="000000"/>
          <w:spacing w:val="5"/>
          <w:sz w:val="24"/>
          <w:szCs w:val="24"/>
        </w:rPr>
        <w:t>»</w:t>
      </w:r>
      <w:r w:rsidR="001B0702">
        <w:rPr>
          <w:color w:val="000000"/>
          <w:spacing w:val="5"/>
          <w:sz w:val="24"/>
          <w:szCs w:val="24"/>
        </w:rPr>
        <w:t xml:space="preserve"> </w:t>
      </w:r>
      <w:r w:rsidR="00B92627">
        <w:rPr>
          <w:color w:val="000000"/>
          <w:spacing w:val="5"/>
          <w:sz w:val="24"/>
          <w:szCs w:val="24"/>
        </w:rPr>
        <w:t>феврал</w:t>
      </w:r>
      <w:r w:rsidR="00B72E66">
        <w:rPr>
          <w:color w:val="000000"/>
          <w:spacing w:val="5"/>
          <w:sz w:val="24"/>
          <w:szCs w:val="24"/>
        </w:rPr>
        <w:t xml:space="preserve">я </w:t>
      </w:r>
      <w:r w:rsidR="00B32699">
        <w:rPr>
          <w:color w:val="000000"/>
          <w:spacing w:val="5"/>
          <w:sz w:val="24"/>
          <w:szCs w:val="24"/>
        </w:rPr>
        <w:t>201</w:t>
      </w:r>
      <w:r w:rsidR="00B32699" w:rsidRPr="00B32699">
        <w:rPr>
          <w:color w:val="000000"/>
          <w:spacing w:val="5"/>
          <w:sz w:val="24"/>
          <w:szCs w:val="24"/>
        </w:rPr>
        <w:t>4</w:t>
      </w:r>
      <w:r>
        <w:rPr>
          <w:color w:val="000000"/>
          <w:spacing w:val="5"/>
          <w:sz w:val="24"/>
          <w:szCs w:val="24"/>
        </w:rPr>
        <w:t>г.</w:t>
      </w:r>
      <w:r>
        <w:rPr>
          <w:color w:val="000000"/>
          <w:sz w:val="24"/>
          <w:szCs w:val="24"/>
        </w:rPr>
        <w:t xml:space="preserve"> прошу Вас</w:t>
      </w:r>
      <w:r>
        <w:rPr>
          <w:color w:val="000000"/>
          <w:spacing w:val="-1"/>
          <w:sz w:val="24"/>
          <w:szCs w:val="24"/>
        </w:rPr>
        <w:t xml:space="preserve"> поставить Товар:</w:t>
      </w:r>
    </w:p>
    <w:tbl>
      <w:tblPr>
        <w:tblW w:w="0" w:type="auto"/>
        <w:tblInd w:w="-10" w:type="dxa"/>
        <w:tblLayout w:type="fixed"/>
        <w:tblLook w:val="0000"/>
      </w:tblPr>
      <w:tblGrid>
        <w:gridCol w:w="1231"/>
        <w:gridCol w:w="4759"/>
        <w:gridCol w:w="4617"/>
      </w:tblGrid>
      <w:tr w:rsidR="0018268E"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268E" w:rsidRDefault="0018268E">
            <w:pPr>
              <w:snapToGrid w:val="0"/>
              <w:spacing w:before="250" w:line="274" w:lineRule="exact"/>
              <w:jc w:val="center"/>
              <w:rPr>
                <w:b/>
                <w:bCs/>
                <w:color w:val="000000"/>
                <w:spacing w:val="1"/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1"/>
                <w:sz w:val="24"/>
                <w:szCs w:val="24"/>
              </w:rPr>
              <w:t xml:space="preserve">№ </w:t>
            </w:r>
            <w:proofErr w:type="gramStart"/>
            <w:r>
              <w:rPr>
                <w:b/>
                <w:bCs/>
                <w:color w:val="000000"/>
                <w:spacing w:val="1"/>
                <w:sz w:val="24"/>
                <w:szCs w:val="24"/>
              </w:rPr>
              <w:t>п</w:t>
            </w:r>
            <w:proofErr w:type="gramEnd"/>
            <w:r>
              <w:rPr>
                <w:b/>
                <w:bCs/>
                <w:color w:val="000000"/>
                <w:spacing w:val="1"/>
                <w:sz w:val="24"/>
                <w:szCs w:val="24"/>
              </w:rPr>
              <w:t>/п</w:t>
            </w:r>
          </w:p>
        </w:tc>
        <w:tc>
          <w:tcPr>
            <w:tcW w:w="4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268E" w:rsidRDefault="0018268E">
            <w:pPr>
              <w:snapToGrid w:val="0"/>
              <w:spacing w:before="250" w:line="274" w:lineRule="exact"/>
              <w:jc w:val="center"/>
              <w:rPr>
                <w:b/>
                <w:bCs/>
                <w:color w:val="000000"/>
                <w:spacing w:val="1"/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1"/>
                <w:sz w:val="24"/>
                <w:szCs w:val="24"/>
              </w:rPr>
              <w:t>Наименование Товара</w:t>
            </w:r>
          </w:p>
        </w:tc>
        <w:tc>
          <w:tcPr>
            <w:tcW w:w="4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68E" w:rsidRDefault="0018268E">
            <w:pPr>
              <w:snapToGrid w:val="0"/>
              <w:spacing w:before="250" w:line="274" w:lineRule="exact"/>
              <w:jc w:val="center"/>
              <w:rPr>
                <w:b/>
                <w:bCs/>
                <w:color w:val="000000"/>
                <w:spacing w:val="1"/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1"/>
                <w:sz w:val="24"/>
                <w:szCs w:val="24"/>
              </w:rPr>
              <w:t>Количество</w:t>
            </w:r>
          </w:p>
        </w:tc>
      </w:tr>
      <w:tr w:rsidR="0018268E"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268E" w:rsidRDefault="0018268E">
            <w:pPr>
              <w:snapToGrid w:val="0"/>
              <w:spacing w:before="250" w:line="274" w:lineRule="exact"/>
              <w:rPr>
                <w:b/>
                <w:bCs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4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268E" w:rsidRDefault="0018268E">
            <w:pPr>
              <w:snapToGrid w:val="0"/>
              <w:spacing w:before="250" w:line="274" w:lineRule="exact"/>
              <w:rPr>
                <w:b/>
                <w:bCs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68E" w:rsidRDefault="0018268E">
            <w:pPr>
              <w:snapToGrid w:val="0"/>
              <w:spacing w:before="250" w:line="274" w:lineRule="exact"/>
              <w:rPr>
                <w:b/>
                <w:bCs/>
                <w:color w:val="000000"/>
                <w:spacing w:val="1"/>
                <w:sz w:val="24"/>
                <w:szCs w:val="24"/>
              </w:rPr>
            </w:pPr>
          </w:p>
        </w:tc>
      </w:tr>
      <w:tr w:rsidR="0018268E"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268E" w:rsidRDefault="0018268E">
            <w:pPr>
              <w:snapToGrid w:val="0"/>
              <w:spacing w:before="250" w:line="274" w:lineRule="exact"/>
              <w:rPr>
                <w:b/>
                <w:bCs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4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268E" w:rsidRDefault="0018268E">
            <w:pPr>
              <w:snapToGrid w:val="0"/>
              <w:spacing w:before="250" w:line="274" w:lineRule="exact"/>
              <w:rPr>
                <w:b/>
                <w:bCs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68E" w:rsidRDefault="0018268E">
            <w:pPr>
              <w:snapToGrid w:val="0"/>
              <w:spacing w:before="250" w:line="274" w:lineRule="exact"/>
              <w:rPr>
                <w:b/>
                <w:bCs/>
                <w:color w:val="000000"/>
                <w:spacing w:val="1"/>
                <w:sz w:val="24"/>
                <w:szCs w:val="24"/>
              </w:rPr>
            </w:pPr>
          </w:p>
        </w:tc>
      </w:tr>
      <w:tr w:rsidR="0018268E"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268E" w:rsidRDefault="0018268E">
            <w:pPr>
              <w:snapToGrid w:val="0"/>
              <w:spacing w:before="250" w:line="274" w:lineRule="exact"/>
              <w:rPr>
                <w:b/>
                <w:bCs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4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268E" w:rsidRDefault="0018268E">
            <w:pPr>
              <w:snapToGrid w:val="0"/>
              <w:spacing w:before="250" w:line="274" w:lineRule="exact"/>
              <w:rPr>
                <w:b/>
                <w:bCs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68E" w:rsidRDefault="0018268E">
            <w:pPr>
              <w:snapToGrid w:val="0"/>
              <w:spacing w:before="250" w:line="274" w:lineRule="exact"/>
              <w:rPr>
                <w:b/>
                <w:bCs/>
                <w:color w:val="000000"/>
                <w:spacing w:val="1"/>
                <w:sz w:val="24"/>
                <w:szCs w:val="24"/>
              </w:rPr>
            </w:pPr>
          </w:p>
        </w:tc>
      </w:tr>
      <w:tr w:rsidR="0018268E"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268E" w:rsidRDefault="0018268E">
            <w:pPr>
              <w:snapToGrid w:val="0"/>
              <w:spacing w:before="250" w:line="274" w:lineRule="exact"/>
              <w:rPr>
                <w:b/>
                <w:bCs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4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268E" w:rsidRDefault="0018268E">
            <w:pPr>
              <w:snapToGrid w:val="0"/>
              <w:spacing w:before="250" w:line="274" w:lineRule="exact"/>
              <w:rPr>
                <w:b/>
                <w:bCs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68E" w:rsidRDefault="0018268E">
            <w:pPr>
              <w:snapToGrid w:val="0"/>
              <w:spacing w:before="250" w:line="274" w:lineRule="exact"/>
              <w:rPr>
                <w:b/>
                <w:bCs/>
                <w:color w:val="000000"/>
                <w:spacing w:val="1"/>
                <w:sz w:val="24"/>
                <w:szCs w:val="24"/>
              </w:rPr>
            </w:pPr>
          </w:p>
        </w:tc>
      </w:tr>
      <w:tr w:rsidR="0018268E"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268E" w:rsidRDefault="0018268E">
            <w:pPr>
              <w:snapToGrid w:val="0"/>
              <w:spacing w:before="250" w:line="274" w:lineRule="exact"/>
              <w:rPr>
                <w:b/>
                <w:bCs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4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268E" w:rsidRDefault="0018268E">
            <w:pPr>
              <w:snapToGrid w:val="0"/>
              <w:spacing w:before="250" w:line="274" w:lineRule="exact"/>
              <w:rPr>
                <w:b/>
                <w:bCs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68E" w:rsidRDefault="0018268E">
            <w:pPr>
              <w:snapToGrid w:val="0"/>
              <w:spacing w:before="250" w:line="274" w:lineRule="exact"/>
              <w:rPr>
                <w:b/>
                <w:bCs/>
                <w:color w:val="000000"/>
                <w:spacing w:val="1"/>
                <w:sz w:val="24"/>
                <w:szCs w:val="24"/>
              </w:rPr>
            </w:pPr>
          </w:p>
        </w:tc>
      </w:tr>
    </w:tbl>
    <w:p w:rsidR="0018268E" w:rsidRPr="00B72E66" w:rsidRDefault="0018268E">
      <w:pPr>
        <w:shd w:val="clear" w:color="auto" w:fill="FFFFFF"/>
        <w:spacing w:before="250" w:line="274" w:lineRule="exact"/>
        <w:rPr>
          <w:bCs/>
          <w:color w:val="000000"/>
          <w:spacing w:val="1"/>
          <w:sz w:val="24"/>
          <w:szCs w:val="24"/>
        </w:rPr>
      </w:pPr>
      <w:r w:rsidRPr="00B72E66">
        <w:rPr>
          <w:bCs/>
          <w:color w:val="000000"/>
          <w:spacing w:val="1"/>
          <w:sz w:val="24"/>
          <w:szCs w:val="24"/>
        </w:rPr>
        <w:t>От Покупателя</w:t>
      </w:r>
    </w:p>
    <w:p w:rsidR="0018268E" w:rsidRPr="00B72E66" w:rsidRDefault="0018268E">
      <w:pPr>
        <w:shd w:val="clear" w:color="auto" w:fill="FFFFFF"/>
        <w:ind w:left="5"/>
      </w:pPr>
    </w:p>
    <w:p w:rsidR="0018268E" w:rsidRPr="00B72E66" w:rsidRDefault="0018268E">
      <w:pPr>
        <w:shd w:val="clear" w:color="auto" w:fill="FFFFFF"/>
        <w:ind w:left="5"/>
      </w:pPr>
      <w:r w:rsidRPr="00B72E66">
        <w:t>___________________________________________       ________________     ___________________________</w:t>
      </w:r>
    </w:p>
    <w:p w:rsidR="0018268E" w:rsidRPr="00B72E66" w:rsidRDefault="0018268E">
      <w:pPr>
        <w:shd w:val="clear" w:color="auto" w:fill="FFFFFF"/>
        <w:ind w:left="5"/>
        <w:rPr>
          <w:bCs/>
          <w:color w:val="000000"/>
          <w:spacing w:val="4"/>
          <w:sz w:val="24"/>
          <w:szCs w:val="24"/>
        </w:rPr>
      </w:pPr>
      <w:r w:rsidRPr="00B72E66">
        <w:rPr>
          <w:bCs/>
          <w:color w:val="000000"/>
          <w:spacing w:val="4"/>
          <w:sz w:val="24"/>
          <w:szCs w:val="24"/>
        </w:rPr>
        <w:t xml:space="preserve">        должность                                                   подпись                          ФИО    </w:t>
      </w:r>
    </w:p>
    <w:p w:rsidR="0018268E" w:rsidRPr="00B72E66" w:rsidRDefault="0018268E">
      <w:pPr>
        <w:shd w:val="clear" w:color="auto" w:fill="FFFFFF"/>
        <w:ind w:left="5"/>
        <w:rPr>
          <w:bCs/>
          <w:color w:val="000000"/>
          <w:spacing w:val="4"/>
          <w:sz w:val="24"/>
          <w:szCs w:val="24"/>
        </w:rPr>
      </w:pPr>
      <w:r w:rsidRPr="00B72E66">
        <w:rPr>
          <w:bCs/>
          <w:color w:val="000000"/>
          <w:spacing w:val="4"/>
          <w:sz w:val="24"/>
          <w:szCs w:val="24"/>
        </w:rPr>
        <w:t>МП</w:t>
      </w:r>
    </w:p>
    <w:p w:rsidR="0018268E" w:rsidRDefault="0018268E">
      <w:pPr>
        <w:shd w:val="clear" w:color="auto" w:fill="FFFFFF"/>
        <w:ind w:left="5"/>
        <w:rPr>
          <w:b/>
          <w:bCs/>
          <w:color w:val="000000"/>
          <w:spacing w:val="4"/>
          <w:sz w:val="24"/>
          <w:szCs w:val="24"/>
        </w:rPr>
      </w:pPr>
    </w:p>
    <w:p w:rsidR="0018268E" w:rsidRPr="00B72E66" w:rsidRDefault="0018268E">
      <w:pPr>
        <w:shd w:val="clear" w:color="auto" w:fill="FFFFFF"/>
        <w:ind w:left="5"/>
        <w:rPr>
          <w:bCs/>
          <w:color w:val="000000"/>
          <w:spacing w:val="4"/>
          <w:sz w:val="24"/>
          <w:szCs w:val="24"/>
        </w:rPr>
      </w:pPr>
      <w:r w:rsidRPr="00B72E66">
        <w:rPr>
          <w:bCs/>
          <w:color w:val="000000"/>
          <w:spacing w:val="4"/>
          <w:sz w:val="24"/>
          <w:szCs w:val="24"/>
        </w:rPr>
        <w:t>Отметка о получении Заявки</w:t>
      </w:r>
    </w:p>
    <w:p w:rsidR="0018268E" w:rsidRPr="00B72E66" w:rsidRDefault="0018268E">
      <w:pPr>
        <w:shd w:val="clear" w:color="auto" w:fill="FFFFFF"/>
        <w:ind w:left="5"/>
        <w:rPr>
          <w:bCs/>
          <w:color w:val="000000"/>
          <w:spacing w:val="4"/>
          <w:sz w:val="24"/>
          <w:szCs w:val="24"/>
        </w:rPr>
      </w:pPr>
      <w:r w:rsidRPr="00B72E66">
        <w:rPr>
          <w:bCs/>
          <w:color w:val="000000"/>
          <w:spacing w:val="4"/>
          <w:sz w:val="24"/>
          <w:szCs w:val="24"/>
        </w:rPr>
        <w:t xml:space="preserve">«Поставщик»  </w:t>
      </w:r>
      <w:r w:rsidR="001B0702">
        <w:rPr>
          <w:bCs/>
          <w:color w:val="000000"/>
          <w:spacing w:val="4"/>
          <w:sz w:val="24"/>
          <w:szCs w:val="24"/>
        </w:rPr>
        <w:t>ООО «</w:t>
      </w:r>
      <w:proofErr w:type="spellStart"/>
      <w:r w:rsidR="00A37A73">
        <w:rPr>
          <w:bCs/>
          <w:color w:val="000000"/>
          <w:spacing w:val="4"/>
          <w:sz w:val="24"/>
          <w:szCs w:val="24"/>
        </w:rPr>
        <w:t>Авто</w:t>
      </w:r>
      <w:r w:rsidR="00B92627">
        <w:rPr>
          <w:bCs/>
          <w:color w:val="000000"/>
          <w:spacing w:val="4"/>
          <w:sz w:val="24"/>
          <w:szCs w:val="24"/>
        </w:rPr>
        <w:t>батарея</w:t>
      </w:r>
      <w:proofErr w:type="spellEnd"/>
      <w:r w:rsidR="00A37A73">
        <w:rPr>
          <w:bCs/>
          <w:color w:val="000000"/>
          <w:spacing w:val="4"/>
          <w:sz w:val="24"/>
          <w:szCs w:val="24"/>
        </w:rPr>
        <w:t>»</w:t>
      </w:r>
    </w:p>
    <w:p w:rsidR="0018268E" w:rsidRPr="00B72E66" w:rsidRDefault="0018268E">
      <w:pPr>
        <w:shd w:val="clear" w:color="auto" w:fill="FFFFFF"/>
        <w:ind w:left="5"/>
        <w:rPr>
          <w:bCs/>
          <w:color w:val="000000"/>
          <w:spacing w:val="4"/>
          <w:sz w:val="24"/>
          <w:szCs w:val="24"/>
        </w:rPr>
      </w:pPr>
    </w:p>
    <w:p w:rsidR="0018268E" w:rsidRPr="00B72E66" w:rsidRDefault="0018268E">
      <w:pPr>
        <w:shd w:val="clear" w:color="auto" w:fill="FFFFFF"/>
        <w:ind w:left="5"/>
        <w:rPr>
          <w:bCs/>
          <w:color w:val="000000"/>
          <w:spacing w:val="4"/>
          <w:sz w:val="24"/>
          <w:szCs w:val="24"/>
        </w:rPr>
      </w:pPr>
      <w:r w:rsidRPr="00B72E66">
        <w:rPr>
          <w:bCs/>
          <w:color w:val="000000"/>
          <w:spacing w:val="4"/>
          <w:sz w:val="24"/>
          <w:szCs w:val="24"/>
        </w:rPr>
        <w:t>Получил:__________________</w:t>
      </w:r>
    </w:p>
    <w:p w:rsidR="00B72E66" w:rsidRPr="00B72E66" w:rsidRDefault="0018268E" w:rsidP="000E1CA1">
      <w:pPr>
        <w:shd w:val="clear" w:color="auto" w:fill="FFFFFF"/>
        <w:ind w:left="5"/>
        <w:rPr>
          <w:bCs/>
          <w:color w:val="000000"/>
          <w:spacing w:val="4"/>
          <w:sz w:val="24"/>
          <w:szCs w:val="24"/>
        </w:rPr>
      </w:pPr>
      <w:r w:rsidRPr="00B72E66">
        <w:rPr>
          <w:bCs/>
          <w:color w:val="000000"/>
          <w:spacing w:val="4"/>
          <w:sz w:val="24"/>
          <w:szCs w:val="24"/>
        </w:rPr>
        <w:t xml:space="preserve">«____»_______________20___г.                            </w:t>
      </w:r>
      <w:r w:rsidR="000E1CA1" w:rsidRPr="00B72E66">
        <w:rPr>
          <w:bCs/>
          <w:color w:val="000000"/>
          <w:spacing w:val="4"/>
          <w:sz w:val="24"/>
          <w:szCs w:val="24"/>
        </w:rPr>
        <w:t xml:space="preserve">                        </w:t>
      </w:r>
    </w:p>
    <w:p w:rsidR="008F3477" w:rsidRDefault="008F3477" w:rsidP="008F3477">
      <w:pPr>
        <w:shd w:val="clear" w:color="auto" w:fill="FFFFFF"/>
        <w:ind w:left="5"/>
        <w:rPr>
          <w:b/>
          <w:bCs/>
          <w:i/>
          <w:color w:val="000000"/>
          <w:spacing w:val="4"/>
          <w:sz w:val="24"/>
          <w:szCs w:val="24"/>
          <w:u w:val="single"/>
        </w:rPr>
      </w:pPr>
    </w:p>
    <w:p w:rsidR="00076C09" w:rsidRPr="008F3477" w:rsidRDefault="00076C09" w:rsidP="00076C09">
      <w:pPr>
        <w:shd w:val="clear" w:color="auto" w:fill="FFFFFF"/>
        <w:ind w:left="5"/>
        <w:jc w:val="center"/>
        <w:rPr>
          <w:b/>
          <w:bCs/>
          <w:i/>
          <w:color w:val="000000"/>
          <w:spacing w:val="4"/>
          <w:sz w:val="24"/>
          <w:szCs w:val="24"/>
          <w:u w:val="single"/>
        </w:rPr>
      </w:pPr>
      <w:r w:rsidRPr="008F3477">
        <w:rPr>
          <w:b/>
          <w:bCs/>
          <w:i/>
          <w:color w:val="000000"/>
          <w:spacing w:val="4"/>
          <w:sz w:val="24"/>
          <w:szCs w:val="24"/>
          <w:u w:val="single"/>
        </w:rPr>
        <w:t>Конец Формы</w:t>
      </w:r>
    </w:p>
    <w:p w:rsidR="00714974" w:rsidRDefault="00714974" w:rsidP="008F3477">
      <w:pPr>
        <w:shd w:val="clear" w:color="auto" w:fill="FFFFFF"/>
        <w:ind w:left="5"/>
        <w:jc w:val="center"/>
        <w:rPr>
          <w:b/>
          <w:bCs/>
          <w:i/>
          <w:color w:val="000000"/>
          <w:spacing w:val="4"/>
          <w:sz w:val="24"/>
          <w:szCs w:val="24"/>
          <w:u w:val="single"/>
        </w:rPr>
      </w:pPr>
    </w:p>
    <w:p w:rsidR="00714974" w:rsidRDefault="00714974" w:rsidP="008F3477">
      <w:pPr>
        <w:shd w:val="clear" w:color="auto" w:fill="FFFFFF"/>
        <w:ind w:left="5"/>
        <w:jc w:val="center"/>
        <w:rPr>
          <w:b/>
          <w:bCs/>
          <w:i/>
          <w:color w:val="000000"/>
          <w:spacing w:val="4"/>
          <w:sz w:val="24"/>
          <w:szCs w:val="24"/>
          <w:u w:val="single"/>
        </w:rPr>
      </w:pPr>
    </w:p>
    <w:p w:rsidR="00B72E66" w:rsidRDefault="00B72E66" w:rsidP="00B72E66">
      <w:pPr>
        <w:shd w:val="clear" w:color="auto" w:fill="FFFFFF"/>
        <w:ind w:left="5"/>
        <w:jc w:val="center"/>
        <w:rPr>
          <w:bCs/>
          <w:color w:val="000000"/>
          <w:spacing w:val="4"/>
          <w:sz w:val="24"/>
          <w:szCs w:val="24"/>
        </w:rPr>
      </w:pPr>
    </w:p>
    <w:p w:rsidR="008F3477" w:rsidRDefault="008F3477" w:rsidP="00B72E66">
      <w:pPr>
        <w:shd w:val="clear" w:color="auto" w:fill="FFFFFF"/>
        <w:ind w:left="5"/>
        <w:jc w:val="center"/>
        <w:rPr>
          <w:bCs/>
          <w:color w:val="000000"/>
          <w:spacing w:val="4"/>
          <w:sz w:val="24"/>
          <w:szCs w:val="24"/>
        </w:rPr>
      </w:pPr>
    </w:p>
    <w:tbl>
      <w:tblPr>
        <w:tblW w:w="0" w:type="auto"/>
        <w:tblLayout w:type="fixed"/>
        <w:tblLook w:val="0000"/>
      </w:tblPr>
      <w:tblGrid>
        <w:gridCol w:w="5162"/>
        <w:gridCol w:w="4759"/>
      </w:tblGrid>
      <w:tr w:rsidR="00B72E66" w:rsidRPr="00B72E66" w:rsidTr="00B72E66">
        <w:trPr>
          <w:trHeight w:val="161"/>
        </w:trPr>
        <w:tc>
          <w:tcPr>
            <w:tcW w:w="5162" w:type="dxa"/>
          </w:tcPr>
          <w:p w:rsidR="00B72E66" w:rsidRPr="00B72E66" w:rsidRDefault="00B72E66" w:rsidP="00B72E66">
            <w:pPr>
              <w:shd w:val="clear" w:color="auto" w:fill="FFFFFF"/>
              <w:ind w:left="5"/>
              <w:rPr>
                <w:b/>
                <w:bCs/>
                <w:color w:val="000000"/>
                <w:spacing w:val="4"/>
                <w:sz w:val="24"/>
                <w:szCs w:val="24"/>
              </w:rPr>
            </w:pPr>
            <w:r w:rsidRPr="00B72E66">
              <w:rPr>
                <w:b/>
                <w:sz w:val="24"/>
                <w:szCs w:val="24"/>
              </w:rPr>
              <w:t>Поставщик:</w:t>
            </w:r>
            <w:r w:rsidRPr="00B72E66">
              <w:rPr>
                <w:b/>
                <w:bCs/>
                <w:color w:val="000000"/>
                <w:spacing w:val="4"/>
                <w:sz w:val="24"/>
                <w:szCs w:val="24"/>
              </w:rPr>
              <w:t xml:space="preserve"> </w:t>
            </w:r>
          </w:p>
          <w:p w:rsidR="00B72E66" w:rsidRPr="00B72E66" w:rsidRDefault="00B72E66" w:rsidP="00B72E66">
            <w:pPr>
              <w:shd w:val="clear" w:color="auto" w:fill="FFFFFF"/>
              <w:ind w:left="5"/>
              <w:rPr>
                <w:b/>
                <w:bCs/>
                <w:color w:val="000000"/>
                <w:spacing w:val="4"/>
                <w:sz w:val="24"/>
                <w:szCs w:val="24"/>
              </w:rPr>
            </w:pPr>
            <w:r w:rsidRPr="00B72E66">
              <w:rPr>
                <w:b/>
                <w:bCs/>
                <w:color w:val="000000"/>
                <w:spacing w:val="4"/>
                <w:sz w:val="24"/>
                <w:szCs w:val="24"/>
              </w:rPr>
              <w:t>Форму заявки подтверждаю</w:t>
            </w:r>
          </w:p>
          <w:p w:rsidR="00B72E66" w:rsidRPr="00A37A73" w:rsidRDefault="00A37A73" w:rsidP="00B72E66">
            <w:pPr>
              <w:shd w:val="clear" w:color="auto" w:fill="FFFFFF"/>
              <w:ind w:left="5"/>
              <w:rPr>
                <w:b/>
                <w:bCs/>
                <w:color w:val="000000"/>
                <w:spacing w:val="4"/>
                <w:sz w:val="24"/>
                <w:szCs w:val="24"/>
              </w:rPr>
            </w:pPr>
            <w:r w:rsidRPr="00A37A73">
              <w:rPr>
                <w:b/>
                <w:bCs/>
                <w:color w:val="000000"/>
                <w:spacing w:val="4"/>
                <w:sz w:val="24"/>
                <w:szCs w:val="24"/>
              </w:rPr>
              <w:t>ООО «</w:t>
            </w:r>
            <w:proofErr w:type="spellStart"/>
            <w:r w:rsidRPr="00A37A73">
              <w:rPr>
                <w:b/>
                <w:bCs/>
                <w:color w:val="000000"/>
                <w:spacing w:val="4"/>
                <w:sz w:val="24"/>
                <w:szCs w:val="24"/>
              </w:rPr>
              <w:t>Авто</w:t>
            </w:r>
            <w:r w:rsidR="00D512F2">
              <w:rPr>
                <w:b/>
                <w:bCs/>
                <w:color w:val="000000"/>
                <w:spacing w:val="4"/>
                <w:sz w:val="24"/>
                <w:szCs w:val="24"/>
              </w:rPr>
              <w:t>батарея</w:t>
            </w:r>
            <w:proofErr w:type="spellEnd"/>
            <w:r w:rsidRPr="00A37A73">
              <w:rPr>
                <w:b/>
                <w:bCs/>
                <w:color w:val="000000"/>
                <w:spacing w:val="4"/>
                <w:sz w:val="24"/>
                <w:szCs w:val="24"/>
              </w:rPr>
              <w:t>»</w:t>
            </w:r>
          </w:p>
          <w:p w:rsidR="00076C09" w:rsidRDefault="00076C09" w:rsidP="00B72E66">
            <w:pPr>
              <w:shd w:val="clear" w:color="auto" w:fill="FFFFFF"/>
              <w:ind w:left="5"/>
              <w:rPr>
                <w:b/>
                <w:sz w:val="24"/>
                <w:szCs w:val="24"/>
              </w:rPr>
            </w:pPr>
          </w:p>
          <w:p w:rsidR="00076C09" w:rsidRDefault="00A37A73" w:rsidP="00B72E66">
            <w:pPr>
              <w:shd w:val="clear" w:color="auto" w:fill="FFFFFF"/>
              <w:ind w:left="5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Директор</w:t>
            </w:r>
          </w:p>
          <w:p w:rsidR="00A37A73" w:rsidRPr="00B72E66" w:rsidRDefault="00A37A73" w:rsidP="00B72E66">
            <w:pPr>
              <w:shd w:val="clear" w:color="auto" w:fill="FFFFFF"/>
              <w:ind w:left="5"/>
              <w:rPr>
                <w:b/>
                <w:sz w:val="24"/>
                <w:szCs w:val="24"/>
              </w:rPr>
            </w:pPr>
          </w:p>
          <w:p w:rsidR="00B72E66" w:rsidRPr="00B72E66" w:rsidRDefault="00B72E66" w:rsidP="00D512F2">
            <w:pPr>
              <w:pStyle w:val="a8"/>
              <w:widowControl/>
              <w:snapToGrid w:val="0"/>
              <w:rPr>
                <w:b/>
                <w:szCs w:val="24"/>
              </w:rPr>
            </w:pPr>
            <w:r w:rsidRPr="00B72E66">
              <w:rPr>
                <w:b/>
                <w:szCs w:val="24"/>
              </w:rPr>
              <w:t>______________/</w:t>
            </w:r>
            <w:r w:rsidR="00D512F2">
              <w:rPr>
                <w:b/>
                <w:szCs w:val="24"/>
              </w:rPr>
              <w:t>Соколов</w:t>
            </w:r>
            <w:r w:rsidRPr="00B72E66">
              <w:rPr>
                <w:b/>
                <w:szCs w:val="24"/>
              </w:rPr>
              <w:t xml:space="preserve"> </w:t>
            </w:r>
            <w:r w:rsidR="00D512F2">
              <w:rPr>
                <w:b/>
                <w:szCs w:val="24"/>
              </w:rPr>
              <w:t>А</w:t>
            </w:r>
            <w:r w:rsidRPr="00B72E66">
              <w:rPr>
                <w:b/>
                <w:szCs w:val="24"/>
              </w:rPr>
              <w:t>.</w:t>
            </w:r>
            <w:r w:rsidR="00D512F2">
              <w:rPr>
                <w:b/>
                <w:szCs w:val="24"/>
              </w:rPr>
              <w:t>И</w:t>
            </w:r>
            <w:r w:rsidRPr="00B72E66">
              <w:rPr>
                <w:b/>
                <w:szCs w:val="24"/>
              </w:rPr>
              <w:t>./</w:t>
            </w:r>
          </w:p>
        </w:tc>
        <w:tc>
          <w:tcPr>
            <w:tcW w:w="4759" w:type="dxa"/>
          </w:tcPr>
          <w:p w:rsidR="00B72E66" w:rsidRDefault="00B72E66" w:rsidP="00B72E66">
            <w:pPr>
              <w:shd w:val="clear" w:color="auto" w:fill="FFFFFF"/>
              <w:ind w:left="5"/>
              <w:rPr>
                <w:b/>
                <w:bCs/>
                <w:color w:val="000000"/>
                <w:spacing w:val="4"/>
                <w:sz w:val="24"/>
                <w:szCs w:val="24"/>
              </w:rPr>
            </w:pPr>
            <w:r w:rsidRPr="00B72E66">
              <w:rPr>
                <w:b/>
                <w:sz w:val="24"/>
                <w:szCs w:val="24"/>
              </w:rPr>
              <w:t>Покупатель:</w:t>
            </w:r>
            <w:r w:rsidRPr="00B72E66">
              <w:rPr>
                <w:b/>
                <w:bCs/>
                <w:color w:val="000000"/>
                <w:spacing w:val="4"/>
                <w:sz w:val="24"/>
                <w:szCs w:val="24"/>
              </w:rPr>
              <w:t xml:space="preserve"> </w:t>
            </w:r>
          </w:p>
          <w:p w:rsidR="00B72E66" w:rsidRPr="00B72E66" w:rsidRDefault="00B72E66" w:rsidP="00B72E66">
            <w:pPr>
              <w:shd w:val="clear" w:color="auto" w:fill="FFFFFF"/>
              <w:ind w:left="5"/>
              <w:rPr>
                <w:b/>
                <w:bCs/>
                <w:color w:val="000000"/>
                <w:spacing w:val="4"/>
                <w:sz w:val="24"/>
                <w:szCs w:val="24"/>
              </w:rPr>
            </w:pPr>
            <w:r w:rsidRPr="00B72E66">
              <w:rPr>
                <w:b/>
                <w:bCs/>
                <w:color w:val="000000"/>
                <w:spacing w:val="4"/>
                <w:sz w:val="24"/>
                <w:szCs w:val="24"/>
              </w:rPr>
              <w:t>Форму заявки подтверждаю</w:t>
            </w:r>
          </w:p>
          <w:p w:rsidR="00B72E66" w:rsidRPr="00B72E66" w:rsidRDefault="00B72E66" w:rsidP="00B72E66">
            <w:pPr>
              <w:shd w:val="clear" w:color="auto" w:fill="FFFFFF"/>
              <w:ind w:left="5"/>
              <w:rPr>
                <w:b/>
                <w:sz w:val="24"/>
                <w:szCs w:val="24"/>
              </w:rPr>
            </w:pPr>
            <w:r w:rsidRPr="00B72E66">
              <w:rPr>
                <w:b/>
                <w:sz w:val="24"/>
                <w:szCs w:val="24"/>
              </w:rPr>
              <w:t xml:space="preserve">ЗАО «СПГЭС»  </w:t>
            </w:r>
          </w:p>
          <w:p w:rsidR="00B72E66" w:rsidRDefault="00B72E66" w:rsidP="00B72E66">
            <w:pPr>
              <w:shd w:val="clear" w:color="auto" w:fill="FFFFFF"/>
              <w:ind w:left="5"/>
              <w:rPr>
                <w:b/>
                <w:sz w:val="24"/>
                <w:szCs w:val="24"/>
              </w:rPr>
            </w:pPr>
            <w:r w:rsidRPr="00B72E66">
              <w:rPr>
                <w:b/>
                <w:sz w:val="24"/>
                <w:szCs w:val="24"/>
              </w:rPr>
              <w:t xml:space="preserve">                          </w:t>
            </w:r>
          </w:p>
          <w:p w:rsidR="00B72E66" w:rsidRDefault="00B72E66" w:rsidP="00B72E66">
            <w:pPr>
              <w:shd w:val="clear" w:color="auto" w:fill="FFFFFF"/>
              <w:ind w:left="5"/>
              <w:rPr>
                <w:b/>
                <w:sz w:val="24"/>
                <w:szCs w:val="24"/>
              </w:rPr>
            </w:pPr>
            <w:r w:rsidRPr="00B72E66">
              <w:rPr>
                <w:b/>
                <w:sz w:val="24"/>
                <w:szCs w:val="24"/>
              </w:rPr>
              <w:t xml:space="preserve">Генеральный директор </w:t>
            </w:r>
          </w:p>
          <w:p w:rsidR="00B72E66" w:rsidRPr="00B72E66" w:rsidRDefault="00B72E66" w:rsidP="00B72E66">
            <w:pPr>
              <w:shd w:val="clear" w:color="auto" w:fill="FFFFFF"/>
              <w:ind w:left="5"/>
              <w:rPr>
                <w:b/>
                <w:sz w:val="24"/>
                <w:szCs w:val="24"/>
              </w:rPr>
            </w:pPr>
            <w:r w:rsidRPr="00B72E66">
              <w:rPr>
                <w:b/>
                <w:sz w:val="24"/>
                <w:szCs w:val="24"/>
              </w:rPr>
              <w:t xml:space="preserve">                                            _____________________/С.В. Козин</w:t>
            </w:r>
          </w:p>
          <w:p w:rsidR="00B72E66" w:rsidRPr="00B72E66" w:rsidRDefault="00B72E66" w:rsidP="00B72E66">
            <w:pPr>
              <w:pStyle w:val="a6"/>
              <w:rPr>
                <w:b/>
                <w:sz w:val="24"/>
                <w:szCs w:val="24"/>
              </w:rPr>
            </w:pPr>
          </w:p>
        </w:tc>
      </w:tr>
    </w:tbl>
    <w:p w:rsidR="00714974" w:rsidRDefault="0018268E">
      <w:pPr>
        <w:ind w:firstLine="540"/>
        <w:jc w:val="right"/>
        <w:rPr>
          <w:b/>
          <w:sz w:val="24"/>
          <w:szCs w:val="24"/>
        </w:rPr>
      </w:pPr>
      <w:r w:rsidRPr="00714974">
        <w:rPr>
          <w:b/>
          <w:sz w:val="24"/>
          <w:szCs w:val="24"/>
        </w:rPr>
        <w:lastRenderedPageBreak/>
        <w:t>Приложение № 2</w:t>
      </w:r>
    </w:p>
    <w:p w:rsidR="0018268E" w:rsidRPr="00076C09" w:rsidRDefault="0018268E">
      <w:pPr>
        <w:ind w:firstLine="540"/>
        <w:jc w:val="right"/>
        <w:rPr>
          <w:b/>
          <w:sz w:val="24"/>
          <w:szCs w:val="24"/>
        </w:rPr>
      </w:pPr>
      <w:r w:rsidRPr="00076C09">
        <w:rPr>
          <w:b/>
          <w:sz w:val="24"/>
          <w:szCs w:val="24"/>
        </w:rPr>
        <w:t xml:space="preserve"> к договору поставки </w:t>
      </w:r>
      <w:r w:rsidR="00714974" w:rsidRPr="00076C09">
        <w:rPr>
          <w:b/>
          <w:sz w:val="24"/>
          <w:szCs w:val="24"/>
        </w:rPr>
        <w:t xml:space="preserve"> </w:t>
      </w:r>
      <w:r w:rsidR="00B32699" w:rsidRPr="00076C09">
        <w:rPr>
          <w:b/>
          <w:sz w:val="24"/>
          <w:szCs w:val="24"/>
        </w:rPr>
        <w:t>№___ от «</w:t>
      </w:r>
      <w:r w:rsidR="000F4344">
        <w:rPr>
          <w:b/>
          <w:sz w:val="24"/>
          <w:szCs w:val="24"/>
        </w:rPr>
        <w:t>__</w:t>
      </w:r>
      <w:r w:rsidR="00B32699" w:rsidRPr="00076C09">
        <w:rPr>
          <w:b/>
          <w:sz w:val="24"/>
          <w:szCs w:val="24"/>
        </w:rPr>
        <w:t>»</w:t>
      </w:r>
      <w:r w:rsidR="00714974" w:rsidRPr="00076C09">
        <w:rPr>
          <w:b/>
          <w:sz w:val="24"/>
          <w:szCs w:val="24"/>
        </w:rPr>
        <w:t xml:space="preserve"> </w:t>
      </w:r>
      <w:r w:rsidR="000F4344">
        <w:rPr>
          <w:b/>
          <w:sz w:val="24"/>
          <w:szCs w:val="24"/>
        </w:rPr>
        <w:t>________</w:t>
      </w:r>
      <w:r w:rsidR="00714974" w:rsidRPr="00076C09">
        <w:rPr>
          <w:b/>
          <w:sz w:val="24"/>
          <w:szCs w:val="24"/>
        </w:rPr>
        <w:t xml:space="preserve"> </w:t>
      </w:r>
      <w:r w:rsidR="00B32699" w:rsidRPr="00076C09">
        <w:rPr>
          <w:b/>
          <w:sz w:val="24"/>
          <w:szCs w:val="24"/>
        </w:rPr>
        <w:t>2014</w:t>
      </w:r>
      <w:r w:rsidRPr="00076C09">
        <w:rPr>
          <w:b/>
          <w:sz w:val="24"/>
          <w:szCs w:val="24"/>
        </w:rPr>
        <w:t xml:space="preserve"> года</w:t>
      </w:r>
    </w:p>
    <w:p w:rsidR="0018268E" w:rsidRPr="00076C09" w:rsidRDefault="0018268E">
      <w:pPr>
        <w:ind w:firstLine="540"/>
        <w:jc w:val="center"/>
        <w:rPr>
          <w:b/>
          <w:sz w:val="24"/>
          <w:szCs w:val="24"/>
        </w:rPr>
      </w:pPr>
    </w:p>
    <w:p w:rsidR="00714974" w:rsidRPr="00076C09" w:rsidRDefault="00714974" w:rsidP="00714974">
      <w:pPr>
        <w:shd w:val="clear" w:color="auto" w:fill="FFFFFF"/>
        <w:jc w:val="center"/>
        <w:rPr>
          <w:b/>
          <w:bCs/>
          <w:color w:val="000000"/>
          <w:spacing w:val="-5"/>
          <w:sz w:val="24"/>
          <w:szCs w:val="24"/>
        </w:rPr>
      </w:pPr>
      <w:r w:rsidRPr="00076C09">
        <w:rPr>
          <w:b/>
          <w:bCs/>
          <w:color w:val="000000"/>
          <w:spacing w:val="-5"/>
          <w:sz w:val="24"/>
          <w:szCs w:val="24"/>
        </w:rPr>
        <w:t xml:space="preserve">Форма </w:t>
      </w:r>
    </w:p>
    <w:p w:rsidR="00714974" w:rsidRPr="00076C09" w:rsidRDefault="00714974" w:rsidP="00714974">
      <w:pPr>
        <w:shd w:val="clear" w:color="auto" w:fill="FFFFFF"/>
        <w:jc w:val="center"/>
        <w:rPr>
          <w:b/>
          <w:bCs/>
          <w:color w:val="000000"/>
          <w:spacing w:val="1"/>
          <w:sz w:val="24"/>
          <w:szCs w:val="24"/>
        </w:rPr>
      </w:pPr>
      <w:r w:rsidRPr="00076C09">
        <w:rPr>
          <w:b/>
          <w:sz w:val="24"/>
          <w:szCs w:val="24"/>
        </w:rPr>
        <w:t>Спецификации</w:t>
      </w:r>
      <w:r w:rsidRPr="00076C09">
        <w:rPr>
          <w:b/>
          <w:bCs/>
          <w:color w:val="000000"/>
          <w:spacing w:val="-5"/>
          <w:sz w:val="24"/>
          <w:szCs w:val="24"/>
        </w:rPr>
        <w:t xml:space="preserve"> н</w:t>
      </w:r>
      <w:r w:rsidRPr="00076C09">
        <w:rPr>
          <w:b/>
          <w:bCs/>
          <w:color w:val="000000"/>
          <w:spacing w:val="1"/>
          <w:sz w:val="24"/>
          <w:szCs w:val="24"/>
        </w:rPr>
        <w:t>а поставку партии Товара</w:t>
      </w:r>
    </w:p>
    <w:p w:rsidR="00714974" w:rsidRPr="00076C09" w:rsidRDefault="00714974" w:rsidP="00714974">
      <w:pPr>
        <w:shd w:val="clear" w:color="auto" w:fill="FFFFFF"/>
        <w:jc w:val="center"/>
        <w:rPr>
          <w:b/>
          <w:bCs/>
          <w:i/>
          <w:color w:val="000000"/>
          <w:spacing w:val="-5"/>
          <w:sz w:val="24"/>
          <w:szCs w:val="24"/>
          <w:u w:val="single"/>
        </w:rPr>
      </w:pPr>
    </w:p>
    <w:p w:rsidR="00714974" w:rsidRPr="00076C09" w:rsidRDefault="00714974" w:rsidP="00714974">
      <w:pPr>
        <w:shd w:val="clear" w:color="auto" w:fill="FFFFFF"/>
        <w:jc w:val="center"/>
        <w:rPr>
          <w:b/>
          <w:bCs/>
          <w:i/>
          <w:color w:val="000000"/>
          <w:spacing w:val="-5"/>
          <w:sz w:val="24"/>
          <w:szCs w:val="24"/>
          <w:u w:val="single"/>
        </w:rPr>
      </w:pPr>
      <w:r w:rsidRPr="00076C09">
        <w:rPr>
          <w:b/>
          <w:bCs/>
          <w:i/>
          <w:color w:val="000000"/>
          <w:spacing w:val="-5"/>
          <w:sz w:val="24"/>
          <w:szCs w:val="24"/>
          <w:u w:val="single"/>
        </w:rPr>
        <w:t>Начало формы</w:t>
      </w:r>
    </w:p>
    <w:p w:rsidR="0018268E" w:rsidRPr="00076C09" w:rsidRDefault="0018268E">
      <w:pPr>
        <w:ind w:firstLine="540"/>
        <w:jc w:val="center"/>
        <w:rPr>
          <w:b/>
          <w:sz w:val="24"/>
          <w:szCs w:val="24"/>
        </w:rPr>
      </w:pPr>
      <w:r w:rsidRPr="00076C09">
        <w:rPr>
          <w:b/>
          <w:sz w:val="24"/>
          <w:szCs w:val="24"/>
        </w:rPr>
        <w:t>Спецификация на поставку партии Товара № ____</w:t>
      </w:r>
    </w:p>
    <w:p w:rsidR="0018268E" w:rsidRPr="00076C09" w:rsidRDefault="0018268E">
      <w:pPr>
        <w:ind w:firstLine="540"/>
        <w:jc w:val="center"/>
        <w:rPr>
          <w:b/>
          <w:sz w:val="24"/>
          <w:szCs w:val="24"/>
        </w:rPr>
      </w:pPr>
      <w:r w:rsidRPr="00076C09">
        <w:rPr>
          <w:b/>
          <w:sz w:val="24"/>
          <w:szCs w:val="24"/>
        </w:rPr>
        <w:t>по договору постав</w:t>
      </w:r>
      <w:r w:rsidR="00B32699" w:rsidRPr="00076C09">
        <w:rPr>
          <w:b/>
          <w:sz w:val="24"/>
          <w:szCs w:val="24"/>
        </w:rPr>
        <w:t>ки № ____ от «</w:t>
      </w:r>
      <w:r w:rsidR="000F4344">
        <w:rPr>
          <w:b/>
          <w:sz w:val="24"/>
          <w:szCs w:val="24"/>
        </w:rPr>
        <w:t>__</w:t>
      </w:r>
      <w:r w:rsidR="00B32699" w:rsidRPr="00076C09">
        <w:rPr>
          <w:b/>
          <w:sz w:val="24"/>
          <w:szCs w:val="24"/>
        </w:rPr>
        <w:t>»</w:t>
      </w:r>
      <w:r w:rsidR="00A37A73">
        <w:rPr>
          <w:b/>
          <w:sz w:val="24"/>
          <w:szCs w:val="24"/>
        </w:rPr>
        <w:t xml:space="preserve"> </w:t>
      </w:r>
      <w:r w:rsidR="000F4344">
        <w:rPr>
          <w:b/>
          <w:sz w:val="24"/>
          <w:szCs w:val="24"/>
        </w:rPr>
        <w:t>_________</w:t>
      </w:r>
      <w:r w:rsidR="00A37A73">
        <w:rPr>
          <w:b/>
          <w:sz w:val="24"/>
          <w:szCs w:val="24"/>
        </w:rPr>
        <w:t xml:space="preserve"> </w:t>
      </w:r>
      <w:r w:rsidR="00B32699" w:rsidRPr="00076C09">
        <w:rPr>
          <w:b/>
          <w:sz w:val="24"/>
          <w:szCs w:val="24"/>
        </w:rPr>
        <w:t>2014</w:t>
      </w:r>
      <w:r w:rsidR="00A37A73">
        <w:rPr>
          <w:b/>
          <w:sz w:val="24"/>
          <w:szCs w:val="24"/>
        </w:rPr>
        <w:t xml:space="preserve"> </w:t>
      </w:r>
      <w:r w:rsidRPr="00076C09">
        <w:rPr>
          <w:b/>
          <w:sz w:val="24"/>
          <w:szCs w:val="24"/>
        </w:rPr>
        <w:t>г</w:t>
      </w:r>
      <w:r w:rsidR="00A37A73">
        <w:rPr>
          <w:b/>
          <w:sz w:val="24"/>
          <w:szCs w:val="24"/>
        </w:rPr>
        <w:t>ода</w:t>
      </w:r>
    </w:p>
    <w:p w:rsidR="0018268E" w:rsidRPr="00076C09" w:rsidRDefault="0018268E">
      <w:pPr>
        <w:ind w:firstLine="540"/>
        <w:jc w:val="center"/>
        <w:rPr>
          <w:sz w:val="24"/>
          <w:szCs w:val="24"/>
        </w:rPr>
      </w:pPr>
    </w:p>
    <w:p w:rsidR="0018268E" w:rsidRPr="00076C09" w:rsidRDefault="0018268E" w:rsidP="00A37A73">
      <w:pPr>
        <w:ind w:firstLine="540"/>
        <w:jc w:val="both"/>
        <w:rPr>
          <w:sz w:val="24"/>
          <w:szCs w:val="24"/>
        </w:rPr>
      </w:pPr>
      <w:r w:rsidRPr="00076C09">
        <w:rPr>
          <w:sz w:val="24"/>
          <w:szCs w:val="24"/>
        </w:rPr>
        <w:t>заключенному межд</w:t>
      </w:r>
      <w:proofErr w:type="gramStart"/>
      <w:r w:rsidRPr="00076C09">
        <w:rPr>
          <w:sz w:val="24"/>
          <w:szCs w:val="24"/>
        </w:rPr>
        <w:t xml:space="preserve">у </w:t>
      </w:r>
      <w:r w:rsidR="00A37A73">
        <w:rPr>
          <w:b/>
          <w:bCs/>
          <w:sz w:val="24"/>
          <w:szCs w:val="24"/>
        </w:rPr>
        <w:t>ООО</w:t>
      </w:r>
      <w:proofErr w:type="gramEnd"/>
      <w:r w:rsidR="00A37A73">
        <w:rPr>
          <w:b/>
          <w:bCs/>
          <w:sz w:val="24"/>
          <w:szCs w:val="24"/>
        </w:rPr>
        <w:t xml:space="preserve"> «</w:t>
      </w:r>
      <w:proofErr w:type="spellStart"/>
      <w:r w:rsidR="00A37A73">
        <w:rPr>
          <w:b/>
          <w:bCs/>
          <w:sz w:val="24"/>
          <w:szCs w:val="24"/>
        </w:rPr>
        <w:t>Авто</w:t>
      </w:r>
      <w:r w:rsidR="00D512F2">
        <w:rPr>
          <w:b/>
          <w:bCs/>
          <w:sz w:val="24"/>
          <w:szCs w:val="24"/>
        </w:rPr>
        <w:t>батарея</w:t>
      </w:r>
      <w:proofErr w:type="spellEnd"/>
      <w:r w:rsidR="00A37A73">
        <w:rPr>
          <w:b/>
          <w:bCs/>
          <w:sz w:val="24"/>
          <w:szCs w:val="24"/>
        </w:rPr>
        <w:t xml:space="preserve">» </w:t>
      </w:r>
      <w:r w:rsidRPr="00076C09">
        <w:rPr>
          <w:sz w:val="24"/>
          <w:szCs w:val="24"/>
        </w:rPr>
        <w:t xml:space="preserve">(Поставщик) и </w:t>
      </w:r>
      <w:r w:rsidRPr="00076C09">
        <w:rPr>
          <w:b/>
          <w:sz w:val="24"/>
          <w:szCs w:val="24"/>
        </w:rPr>
        <w:t>ЗАО «СПГЭС»</w:t>
      </w:r>
      <w:r w:rsidRPr="00076C09">
        <w:rPr>
          <w:sz w:val="24"/>
          <w:szCs w:val="24"/>
        </w:rPr>
        <w:t xml:space="preserve"> (Покупатель)</w:t>
      </w:r>
    </w:p>
    <w:p w:rsidR="0018268E" w:rsidRPr="00076C09" w:rsidRDefault="0018268E">
      <w:pPr>
        <w:ind w:firstLine="540"/>
        <w:jc w:val="center"/>
        <w:rPr>
          <w:sz w:val="24"/>
          <w:szCs w:val="24"/>
        </w:rPr>
      </w:pPr>
    </w:p>
    <w:p w:rsidR="0018268E" w:rsidRPr="00076C09" w:rsidRDefault="0018268E">
      <w:pPr>
        <w:tabs>
          <w:tab w:val="left" w:pos="5940"/>
        </w:tabs>
        <w:ind w:firstLine="540"/>
        <w:jc w:val="both"/>
        <w:rPr>
          <w:sz w:val="24"/>
          <w:szCs w:val="24"/>
        </w:rPr>
      </w:pPr>
      <w:r w:rsidRPr="00076C09">
        <w:rPr>
          <w:sz w:val="24"/>
          <w:szCs w:val="24"/>
        </w:rPr>
        <w:t xml:space="preserve">г. Саратов </w:t>
      </w:r>
      <w:r w:rsidRPr="00076C09">
        <w:rPr>
          <w:sz w:val="24"/>
          <w:szCs w:val="24"/>
        </w:rPr>
        <w:tab/>
        <w:t>«___» _______________ 20__г.</w:t>
      </w:r>
    </w:p>
    <w:p w:rsidR="0018268E" w:rsidRPr="00076C09" w:rsidRDefault="0018268E">
      <w:pPr>
        <w:tabs>
          <w:tab w:val="left" w:pos="5940"/>
        </w:tabs>
        <w:ind w:firstLine="540"/>
        <w:jc w:val="both"/>
        <w:rPr>
          <w:sz w:val="24"/>
          <w:szCs w:val="24"/>
        </w:rPr>
      </w:pPr>
    </w:p>
    <w:p w:rsidR="0018268E" w:rsidRPr="00076C09" w:rsidRDefault="0018268E">
      <w:pPr>
        <w:tabs>
          <w:tab w:val="left" w:pos="5940"/>
        </w:tabs>
        <w:ind w:firstLine="540"/>
        <w:jc w:val="both"/>
        <w:rPr>
          <w:sz w:val="24"/>
          <w:szCs w:val="24"/>
        </w:rPr>
      </w:pPr>
      <w:r w:rsidRPr="00076C09">
        <w:rPr>
          <w:sz w:val="24"/>
          <w:szCs w:val="24"/>
        </w:rPr>
        <w:t>В соответствии с заявкой Покупателя Стороны пришли к соглашению, что в рамках исполнения вышеуказанного договора Поставщик поставляет, а Покупатель принимает и оплачивает следующий товар, далее именуемый как Партия товара:</w:t>
      </w:r>
    </w:p>
    <w:p w:rsidR="0018268E" w:rsidRPr="00076C09" w:rsidRDefault="0018268E">
      <w:pPr>
        <w:tabs>
          <w:tab w:val="left" w:pos="5940"/>
        </w:tabs>
        <w:ind w:firstLine="540"/>
        <w:jc w:val="both"/>
        <w:rPr>
          <w:sz w:val="24"/>
          <w:szCs w:val="24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531"/>
        <w:gridCol w:w="3013"/>
        <w:gridCol w:w="1559"/>
        <w:gridCol w:w="2622"/>
        <w:gridCol w:w="2765"/>
      </w:tblGrid>
      <w:tr w:rsidR="0018268E" w:rsidRPr="00076C09" w:rsidTr="00F519F1">
        <w:trPr>
          <w:trHeight w:val="249"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268E" w:rsidRPr="00076C09" w:rsidRDefault="0018268E">
            <w:pPr>
              <w:tabs>
                <w:tab w:val="left" w:pos="5940"/>
              </w:tabs>
              <w:snapToGrid w:val="0"/>
              <w:ind w:firstLine="540"/>
              <w:jc w:val="center"/>
              <w:rPr>
                <w:sz w:val="24"/>
                <w:szCs w:val="24"/>
              </w:rPr>
            </w:pPr>
            <w:r w:rsidRPr="00076C09">
              <w:rPr>
                <w:sz w:val="24"/>
                <w:szCs w:val="24"/>
              </w:rPr>
              <w:t xml:space="preserve">№№ </w:t>
            </w:r>
            <w:proofErr w:type="gramStart"/>
            <w:r w:rsidRPr="00076C09">
              <w:rPr>
                <w:sz w:val="24"/>
                <w:szCs w:val="24"/>
              </w:rPr>
              <w:t>п</w:t>
            </w:r>
            <w:proofErr w:type="gramEnd"/>
            <w:r w:rsidRPr="00076C09">
              <w:rPr>
                <w:sz w:val="24"/>
                <w:szCs w:val="24"/>
              </w:rPr>
              <w:t>/п</w:t>
            </w:r>
          </w:p>
        </w:tc>
        <w:tc>
          <w:tcPr>
            <w:tcW w:w="3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268E" w:rsidRPr="00076C09" w:rsidRDefault="0018268E">
            <w:pPr>
              <w:tabs>
                <w:tab w:val="left" w:pos="5940"/>
              </w:tabs>
              <w:snapToGrid w:val="0"/>
              <w:jc w:val="center"/>
              <w:rPr>
                <w:sz w:val="24"/>
                <w:szCs w:val="24"/>
              </w:rPr>
            </w:pPr>
          </w:p>
          <w:p w:rsidR="0018268E" w:rsidRPr="00076C09" w:rsidRDefault="0018268E">
            <w:pPr>
              <w:tabs>
                <w:tab w:val="left" w:pos="5940"/>
              </w:tabs>
              <w:jc w:val="center"/>
              <w:rPr>
                <w:sz w:val="24"/>
                <w:szCs w:val="24"/>
              </w:rPr>
            </w:pPr>
            <w:r w:rsidRPr="00076C09">
              <w:rPr>
                <w:sz w:val="24"/>
                <w:szCs w:val="24"/>
              </w:rPr>
              <w:t>Наименование товара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268E" w:rsidRPr="00076C09" w:rsidRDefault="0018268E">
            <w:pPr>
              <w:tabs>
                <w:tab w:val="left" w:pos="5940"/>
              </w:tabs>
              <w:snapToGrid w:val="0"/>
              <w:ind w:firstLine="22"/>
              <w:jc w:val="center"/>
              <w:rPr>
                <w:sz w:val="24"/>
                <w:szCs w:val="24"/>
              </w:rPr>
            </w:pPr>
          </w:p>
          <w:p w:rsidR="0018268E" w:rsidRPr="00076C09" w:rsidRDefault="0018268E">
            <w:pPr>
              <w:tabs>
                <w:tab w:val="left" w:pos="5940"/>
              </w:tabs>
              <w:ind w:firstLine="22"/>
              <w:jc w:val="center"/>
              <w:rPr>
                <w:sz w:val="24"/>
                <w:szCs w:val="24"/>
              </w:rPr>
            </w:pPr>
            <w:r w:rsidRPr="00076C09">
              <w:rPr>
                <w:sz w:val="24"/>
                <w:szCs w:val="24"/>
              </w:rPr>
              <w:t>Количество</w:t>
            </w:r>
          </w:p>
        </w:tc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268E" w:rsidRPr="00076C09" w:rsidRDefault="0018268E">
            <w:pPr>
              <w:tabs>
                <w:tab w:val="left" w:pos="5940"/>
              </w:tabs>
              <w:snapToGrid w:val="0"/>
              <w:ind w:firstLine="42"/>
              <w:jc w:val="center"/>
              <w:rPr>
                <w:sz w:val="24"/>
                <w:szCs w:val="24"/>
              </w:rPr>
            </w:pPr>
            <w:r w:rsidRPr="00076C09">
              <w:rPr>
                <w:sz w:val="24"/>
                <w:szCs w:val="24"/>
              </w:rPr>
              <w:t xml:space="preserve">Стоимость единицы товара 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68E" w:rsidRPr="00076C09" w:rsidRDefault="0018268E">
            <w:pPr>
              <w:tabs>
                <w:tab w:val="left" w:pos="5940"/>
              </w:tabs>
              <w:snapToGrid w:val="0"/>
              <w:jc w:val="center"/>
              <w:rPr>
                <w:sz w:val="24"/>
                <w:szCs w:val="24"/>
              </w:rPr>
            </w:pPr>
          </w:p>
          <w:p w:rsidR="0018268E" w:rsidRPr="00076C09" w:rsidRDefault="0018268E">
            <w:pPr>
              <w:tabs>
                <w:tab w:val="left" w:pos="5940"/>
              </w:tabs>
              <w:jc w:val="center"/>
              <w:rPr>
                <w:sz w:val="24"/>
                <w:szCs w:val="24"/>
              </w:rPr>
            </w:pPr>
            <w:r w:rsidRPr="00076C09">
              <w:rPr>
                <w:sz w:val="24"/>
                <w:szCs w:val="24"/>
              </w:rPr>
              <w:t>Примечание</w:t>
            </w:r>
          </w:p>
        </w:tc>
      </w:tr>
      <w:tr w:rsidR="0018268E" w:rsidRPr="00076C09" w:rsidTr="00F519F1">
        <w:trPr>
          <w:trHeight w:val="346"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268E" w:rsidRPr="00076C09" w:rsidRDefault="0018268E">
            <w:pPr>
              <w:tabs>
                <w:tab w:val="left" w:pos="5940"/>
              </w:tabs>
              <w:snapToGrid w:val="0"/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3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268E" w:rsidRPr="00076C09" w:rsidRDefault="0018268E">
            <w:pPr>
              <w:tabs>
                <w:tab w:val="left" w:pos="5940"/>
              </w:tabs>
              <w:snapToGrid w:val="0"/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268E" w:rsidRPr="00076C09" w:rsidRDefault="0018268E">
            <w:pPr>
              <w:tabs>
                <w:tab w:val="left" w:pos="5940"/>
              </w:tabs>
              <w:snapToGrid w:val="0"/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268E" w:rsidRPr="00076C09" w:rsidRDefault="0018268E">
            <w:pPr>
              <w:tabs>
                <w:tab w:val="left" w:pos="5940"/>
              </w:tabs>
              <w:snapToGrid w:val="0"/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68E" w:rsidRPr="00076C09" w:rsidRDefault="0018268E">
            <w:pPr>
              <w:tabs>
                <w:tab w:val="left" w:pos="5940"/>
              </w:tabs>
              <w:snapToGrid w:val="0"/>
              <w:ind w:firstLine="540"/>
              <w:jc w:val="both"/>
              <w:rPr>
                <w:sz w:val="24"/>
                <w:szCs w:val="24"/>
              </w:rPr>
            </w:pPr>
          </w:p>
        </w:tc>
      </w:tr>
    </w:tbl>
    <w:p w:rsidR="0018268E" w:rsidRPr="00076C09" w:rsidRDefault="0018268E">
      <w:pPr>
        <w:tabs>
          <w:tab w:val="left" w:pos="5940"/>
        </w:tabs>
        <w:ind w:firstLine="540"/>
        <w:jc w:val="both"/>
        <w:rPr>
          <w:sz w:val="24"/>
          <w:szCs w:val="24"/>
        </w:rPr>
      </w:pPr>
    </w:p>
    <w:p w:rsidR="0018268E" w:rsidRPr="00076C09" w:rsidRDefault="0018268E">
      <w:pPr>
        <w:tabs>
          <w:tab w:val="left" w:pos="5940"/>
        </w:tabs>
        <w:ind w:firstLine="540"/>
        <w:jc w:val="both"/>
        <w:rPr>
          <w:sz w:val="24"/>
          <w:szCs w:val="24"/>
        </w:rPr>
      </w:pPr>
      <w:r w:rsidRPr="00076C09">
        <w:rPr>
          <w:sz w:val="24"/>
          <w:szCs w:val="24"/>
        </w:rPr>
        <w:t>Дата поставки Партии тов</w:t>
      </w:r>
      <w:r w:rsidR="00B32699" w:rsidRPr="00076C09">
        <w:rPr>
          <w:sz w:val="24"/>
          <w:szCs w:val="24"/>
        </w:rPr>
        <w:t>ара  –  «___» _____________ 201</w:t>
      </w:r>
      <w:r w:rsidR="00D512F2">
        <w:rPr>
          <w:sz w:val="24"/>
          <w:szCs w:val="24"/>
        </w:rPr>
        <w:t>__</w:t>
      </w:r>
      <w:r w:rsidRPr="00076C09">
        <w:rPr>
          <w:sz w:val="24"/>
          <w:szCs w:val="24"/>
        </w:rPr>
        <w:t>г.</w:t>
      </w:r>
    </w:p>
    <w:p w:rsidR="0018268E" w:rsidRPr="00076C09" w:rsidRDefault="0018268E">
      <w:pPr>
        <w:tabs>
          <w:tab w:val="left" w:pos="5940"/>
        </w:tabs>
        <w:ind w:firstLine="540"/>
        <w:jc w:val="both"/>
        <w:rPr>
          <w:sz w:val="24"/>
          <w:szCs w:val="24"/>
        </w:rPr>
      </w:pPr>
      <w:r w:rsidRPr="00076C09">
        <w:rPr>
          <w:sz w:val="24"/>
          <w:szCs w:val="24"/>
        </w:rPr>
        <w:t>Место поставки Партии товара – самовывоз со склада Поставщика.</w:t>
      </w:r>
    </w:p>
    <w:p w:rsidR="0018268E" w:rsidRPr="00076C09" w:rsidRDefault="0018268E">
      <w:pPr>
        <w:tabs>
          <w:tab w:val="left" w:pos="5940"/>
        </w:tabs>
        <w:ind w:firstLine="540"/>
        <w:jc w:val="both"/>
        <w:rPr>
          <w:sz w:val="24"/>
          <w:szCs w:val="24"/>
        </w:rPr>
      </w:pPr>
    </w:p>
    <w:p w:rsidR="0018268E" w:rsidRPr="00076C09" w:rsidRDefault="0018268E">
      <w:pPr>
        <w:tabs>
          <w:tab w:val="left" w:pos="5940"/>
        </w:tabs>
        <w:ind w:firstLine="540"/>
        <w:jc w:val="both"/>
        <w:rPr>
          <w:sz w:val="24"/>
          <w:szCs w:val="24"/>
        </w:rPr>
      </w:pPr>
      <w:r w:rsidRPr="00076C09">
        <w:rPr>
          <w:sz w:val="24"/>
          <w:szCs w:val="24"/>
        </w:rPr>
        <w:t>Итого сумма, подлежащая оплате Поставщику: ___________________________________ руб.</w:t>
      </w:r>
    </w:p>
    <w:p w:rsidR="00076C09" w:rsidRPr="00076C09" w:rsidRDefault="00076C09">
      <w:pPr>
        <w:tabs>
          <w:tab w:val="left" w:pos="5940"/>
        </w:tabs>
        <w:ind w:firstLine="540"/>
        <w:jc w:val="both"/>
        <w:rPr>
          <w:sz w:val="24"/>
          <w:szCs w:val="24"/>
        </w:rPr>
      </w:pPr>
    </w:p>
    <w:tbl>
      <w:tblPr>
        <w:tblW w:w="0" w:type="auto"/>
        <w:tblInd w:w="534" w:type="dxa"/>
        <w:tblLayout w:type="fixed"/>
        <w:tblLook w:val="0000"/>
      </w:tblPr>
      <w:tblGrid>
        <w:gridCol w:w="5401"/>
        <w:gridCol w:w="4548"/>
      </w:tblGrid>
      <w:tr w:rsidR="00076C09" w:rsidRPr="00076C09" w:rsidTr="00076C09">
        <w:trPr>
          <w:trHeight w:val="650"/>
        </w:trPr>
        <w:tc>
          <w:tcPr>
            <w:tcW w:w="5401" w:type="dxa"/>
          </w:tcPr>
          <w:p w:rsidR="00076C09" w:rsidRPr="00076C09" w:rsidRDefault="00076C09" w:rsidP="00076C09">
            <w:pPr>
              <w:snapToGrid w:val="0"/>
              <w:ind w:firstLine="6"/>
              <w:rPr>
                <w:b/>
                <w:bCs/>
                <w:sz w:val="24"/>
                <w:szCs w:val="24"/>
              </w:rPr>
            </w:pPr>
            <w:r w:rsidRPr="00076C09">
              <w:rPr>
                <w:b/>
                <w:bCs/>
                <w:sz w:val="24"/>
                <w:szCs w:val="24"/>
              </w:rPr>
              <w:t>Поставщик:</w:t>
            </w:r>
          </w:p>
          <w:p w:rsidR="00076C09" w:rsidRPr="00076C09" w:rsidRDefault="00A37A73" w:rsidP="00D512F2">
            <w:pPr>
              <w:pStyle w:val="a8"/>
              <w:widowControl/>
              <w:rPr>
                <w:b/>
                <w:bCs/>
                <w:szCs w:val="24"/>
              </w:rPr>
            </w:pPr>
            <w:r w:rsidRPr="00A37A73">
              <w:rPr>
                <w:b/>
                <w:bCs/>
                <w:color w:val="000000"/>
                <w:spacing w:val="4"/>
                <w:szCs w:val="24"/>
              </w:rPr>
              <w:t>ООО «</w:t>
            </w:r>
            <w:proofErr w:type="spellStart"/>
            <w:r w:rsidRPr="00A37A73">
              <w:rPr>
                <w:b/>
                <w:bCs/>
                <w:color w:val="000000"/>
                <w:spacing w:val="4"/>
                <w:szCs w:val="24"/>
              </w:rPr>
              <w:t>Авто</w:t>
            </w:r>
            <w:r w:rsidR="00D512F2">
              <w:rPr>
                <w:b/>
                <w:bCs/>
                <w:color w:val="000000"/>
                <w:spacing w:val="4"/>
                <w:szCs w:val="24"/>
              </w:rPr>
              <w:t>батарея</w:t>
            </w:r>
            <w:proofErr w:type="spellEnd"/>
            <w:r w:rsidRPr="00A37A73">
              <w:rPr>
                <w:b/>
                <w:bCs/>
                <w:color w:val="000000"/>
                <w:spacing w:val="4"/>
                <w:szCs w:val="24"/>
              </w:rPr>
              <w:t>»</w:t>
            </w:r>
          </w:p>
        </w:tc>
        <w:tc>
          <w:tcPr>
            <w:tcW w:w="4548" w:type="dxa"/>
          </w:tcPr>
          <w:p w:rsidR="00076C09" w:rsidRPr="00076C09" w:rsidRDefault="00076C09" w:rsidP="00076C09">
            <w:pPr>
              <w:snapToGrid w:val="0"/>
              <w:rPr>
                <w:b/>
                <w:bCs/>
                <w:sz w:val="24"/>
                <w:szCs w:val="24"/>
              </w:rPr>
            </w:pPr>
            <w:r w:rsidRPr="00076C09">
              <w:rPr>
                <w:b/>
                <w:bCs/>
                <w:sz w:val="24"/>
                <w:szCs w:val="24"/>
              </w:rPr>
              <w:t>Покупатель:</w:t>
            </w:r>
          </w:p>
          <w:p w:rsidR="00076C09" w:rsidRPr="00076C09" w:rsidRDefault="00076C09" w:rsidP="00076C09">
            <w:pPr>
              <w:ind w:left="34"/>
              <w:rPr>
                <w:b/>
                <w:sz w:val="24"/>
                <w:szCs w:val="24"/>
              </w:rPr>
            </w:pPr>
            <w:r w:rsidRPr="00076C09">
              <w:rPr>
                <w:b/>
                <w:sz w:val="24"/>
                <w:szCs w:val="24"/>
              </w:rPr>
              <w:t>ЗАО «СПГЭС»</w:t>
            </w:r>
          </w:p>
          <w:p w:rsidR="00076C09" w:rsidRPr="00076C09" w:rsidRDefault="00076C09" w:rsidP="00076C09">
            <w:pPr>
              <w:ind w:left="832"/>
              <w:rPr>
                <w:sz w:val="24"/>
                <w:szCs w:val="24"/>
              </w:rPr>
            </w:pPr>
            <w:r w:rsidRPr="00076C09">
              <w:rPr>
                <w:sz w:val="24"/>
                <w:szCs w:val="24"/>
              </w:rPr>
              <w:t xml:space="preserve"> </w:t>
            </w:r>
          </w:p>
        </w:tc>
      </w:tr>
      <w:tr w:rsidR="00076C09" w:rsidRPr="00076C09" w:rsidTr="00076C09">
        <w:trPr>
          <w:cantSplit/>
          <w:trHeight w:val="200"/>
        </w:trPr>
        <w:tc>
          <w:tcPr>
            <w:tcW w:w="9949" w:type="dxa"/>
            <w:gridSpan w:val="2"/>
          </w:tcPr>
          <w:p w:rsidR="00076C09" w:rsidRPr="00076C09" w:rsidRDefault="00076C09" w:rsidP="00076C09">
            <w:pPr>
              <w:pStyle w:val="9"/>
              <w:tabs>
                <w:tab w:val="left" w:pos="1320"/>
                <w:tab w:val="center" w:pos="4711"/>
              </w:tabs>
              <w:snapToGrid w:val="0"/>
              <w:spacing w:before="0"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76C09">
              <w:rPr>
                <w:rFonts w:ascii="Times New Roman" w:hAnsi="Times New Roman"/>
                <w:b/>
                <w:sz w:val="24"/>
                <w:szCs w:val="24"/>
              </w:rPr>
              <w:t>Подписи сторон</w:t>
            </w:r>
          </w:p>
        </w:tc>
      </w:tr>
      <w:tr w:rsidR="00076C09" w:rsidRPr="00076C09" w:rsidTr="00076C09">
        <w:trPr>
          <w:trHeight w:val="1453"/>
        </w:trPr>
        <w:tc>
          <w:tcPr>
            <w:tcW w:w="5401" w:type="dxa"/>
          </w:tcPr>
          <w:p w:rsidR="00076C09" w:rsidRPr="00076C09" w:rsidRDefault="00076C09" w:rsidP="00076C09">
            <w:pPr>
              <w:snapToGrid w:val="0"/>
              <w:rPr>
                <w:b/>
                <w:bCs/>
                <w:sz w:val="24"/>
                <w:szCs w:val="24"/>
              </w:rPr>
            </w:pPr>
            <w:r w:rsidRPr="00076C09">
              <w:rPr>
                <w:b/>
                <w:bCs/>
                <w:sz w:val="24"/>
                <w:szCs w:val="24"/>
              </w:rPr>
              <w:t>От Поставщика:</w:t>
            </w:r>
          </w:p>
          <w:p w:rsidR="00076C09" w:rsidRDefault="00076C09" w:rsidP="00076C09">
            <w:pPr>
              <w:rPr>
                <w:b/>
                <w:bCs/>
                <w:sz w:val="24"/>
                <w:szCs w:val="24"/>
              </w:rPr>
            </w:pPr>
          </w:p>
          <w:p w:rsidR="00A37A73" w:rsidRDefault="00A37A73" w:rsidP="00076C0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Директор</w:t>
            </w:r>
          </w:p>
          <w:p w:rsidR="00A37A73" w:rsidRPr="00076C09" w:rsidRDefault="00A37A73" w:rsidP="00076C09">
            <w:pPr>
              <w:rPr>
                <w:b/>
                <w:bCs/>
                <w:sz w:val="24"/>
                <w:szCs w:val="24"/>
              </w:rPr>
            </w:pPr>
          </w:p>
          <w:p w:rsidR="00076C09" w:rsidRPr="00076C09" w:rsidRDefault="00076C09" w:rsidP="00076C0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76C09">
              <w:rPr>
                <w:b/>
                <w:bCs/>
                <w:color w:val="000000"/>
                <w:sz w:val="24"/>
                <w:szCs w:val="24"/>
              </w:rPr>
              <w:t xml:space="preserve">_____________/ </w:t>
            </w:r>
            <w:r w:rsidR="00A37A73">
              <w:rPr>
                <w:b/>
                <w:bCs/>
                <w:color w:val="000000"/>
                <w:sz w:val="24"/>
                <w:szCs w:val="24"/>
              </w:rPr>
              <w:t>С</w:t>
            </w:r>
            <w:r w:rsidR="00D512F2">
              <w:rPr>
                <w:b/>
                <w:bCs/>
                <w:color w:val="000000"/>
                <w:sz w:val="24"/>
                <w:szCs w:val="24"/>
              </w:rPr>
              <w:t>околов</w:t>
            </w:r>
            <w:r w:rsidRPr="00076C09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D512F2">
              <w:rPr>
                <w:b/>
                <w:bCs/>
                <w:color w:val="000000"/>
                <w:sz w:val="24"/>
                <w:szCs w:val="24"/>
              </w:rPr>
              <w:t>А</w:t>
            </w:r>
            <w:r w:rsidRPr="00076C09">
              <w:rPr>
                <w:b/>
                <w:bCs/>
                <w:color w:val="000000"/>
                <w:sz w:val="24"/>
                <w:szCs w:val="24"/>
              </w:rPr>
              <w:t>.</w:t>
            </w:r>
            <w:r w:rsidR="00D512F2">
              <w:rPr>
                <w:b/>
                <w:bCs/>
                <w:color w:val="000000"/>
                <w:sz w:val="24"/>
                <w:szCs w:val="24"/>
              </w:rPr>
              <w:t>И</w:t>
            </w:r>
            <w:r w:rsidR="00A37A73">
              <w:rPr>
                <w:b/>
                <w:bCs/>
                <w:color w:val="000000"/>
                <w:sz w:val="24"/>
                <w:szCs w:val="24"/>
              </w:rPr>
              <w:t>.</w:t>
            </w:r>
            <w:r w:rsidRPr="00076C09">
              <w:rPr>
                <w:b/>
                <w:bCs/>
                <w:color w:val="000000"/>
                <w:sz w:val="24"/>
                <w:szCs w:val="24"/>
              </w:rPr>
              <w:t>/</w:t>
            </w:r>
          </w:p>
          <w:p w:rsidR="00076C09" w:rsidRPr="00076C09" w:rsidRDefault="00076C09" w:rsidP="00076C09">
            <w:pPr>
              <w:ind w:firstLine="54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548" w:type="dxa"/>
          </w:tcPr>
          <w:p w:rsidR="00076C09" w:rsidRPr="00076C09" w:rsidRDefault="00076C09" w:rsidP="00076C09">
            <w:pPr>
              <w:snapToGrid w:val="0"/>
              <w:rPr>
                <w:b/>
                <w:bCs/>
                <w:color w:val="000000"/>
                <w:sz w:val="24"/>
                <w:szCs w:val="24"/>
              </w:rPr>
            </w:pPr>
            <w:r w:rsidRPr="00076C09">
              <w:rPr>
                <w:b/>
                <w:bCs/>
                <w:color w:val="000000"/>
                <w:sz w:val="24"/>
                <w:szCs w:val="24"/>
              </w:rPr>
              <w:t>от Покупателя</w:t>
            </w:r>
            <w:r w:rsidRPr="00076C09">
              <w:rPr>
                <w:b/>
                <w:bCs/>
                <w:sz w:val="24"/>
                <w:szCs w:val="24"/>
              </w:rPr>
              <w:t xml:space="preserve"> </w:t>
            </w:r>
            <w:r w:rsidRPr="00076C09">
              <w:rPr>
                <w:b/>
                <w:bCs/>
                <w:color w:val="000000"/>
                <w:sz w:val="24"/>
                <w:szCs w:val="24"/>
              </w:rPr>
              <w:t></w:t>
            </w:r>
          </w:p>
          <w:p w:rsidR="00076C09" w:rsidRPr="00076C09" w:rsidRDefault="00076C09" w:rsidP="00076C0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:rsidR="00076C09" w:rsidRDefault="00076C09" w:rsidP="00076C0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76C09">
              <w:rPr>
                <w:b/>
                <w:bCs/>
                <w:color w:val="000000"/>
                <w:sz w:val="24"/>
                <w:szCs w:val="24"/>
              </w:rPr>
              <w:t>Генеральный директор</w:t>
            </w:r>
          </w:p>
          <w:p w:rsidR="00A37A73" w:rsidRPr="00076C09" w:rsidRDefault="00A37A73" w:rsidP="00076C09">
            <w:pPr>
              <w:rPr>
                <w:b/>
                <w:bCs/>
                <w:color w:val="000000"/>
                <w:sz w:val="24"/>
                <w:szCs w:val="24"/>
              </w:rPr>
            </w:pPr>
          </w:p>
          <w:p w:rsidR="00076C09" w:rsidRPr="00076C09" w:rsidRDefault="00076C09" w:rsidP="00076C0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76C09">
              <w:rPr>
                <w:b/>
                <w:bCs/>
                <w:color w:val="000000"/>
                <w:sz w:val="24"/>
                <w:szCs w:val="24"/>
              </w:rPr>
              <w:t>____________/Козин С.В./</w:t>
            </w:r>
          </w:p>
        </w:tc>
      </w:tr>
    </w:tbl>
    <w:p w:rsidR="00076C09" w:rsidRPr="00076C09" w:rsidRDefault="00076C09" w:rsidP="00076C09">
      <w:pPr>
        <w:shd w:val="clear" w:color="auto" w:fill="FFFFFF"/>
        <w:ind w:left="5"/>
        <w:jc w:val="center"/>
        <w:rPr>
          <w:b/>
          <w:bCs/>
          <w:i/>
          <w:color w:val="000000"/>
          <w:spacing w:val="4"/>
          <w:sz w:val="24"/>
          <w:szCs w:val="24"/>
          <w:u w:val="single"/>
        </w:rPr>
      </w:pPr>
      <w:r w:rsidRPr="00076C09">
        <w:rPr>
          <w:b/>
          <w:bCs/>
          <w:i/>
          <w:color w:val="000000"/>
          <w:spacing w:val="4"/>
          <w:sz w:val="24"/>
          <w:szCs w:val="24"/>
          <w:u w:val="single"/>
        </w:rPr>
        <w:t>Конец Формы</w:t>
      </w:r>
    </w:p>
    <w:p w:rsidR="0018268E" w:rsidRDefault="0018268E" w:rsidP="00076C09">
      <w:pPr>
        <w:tabs>
          <w:tab w:val="left" w:pos="5940"/>
        </w:tabs>
        <w:ind w:firstLine="540"/>
        <w:jc w:val="center"/>
        <w:rPr>
          <w:sz w:val="24"/>
          <w:szCs w:val="24"/>
        </w:rPr>
      </w:pPr>
    </w:p>
    <w:p w:rsidR="00385E27" w:rsidRPr="00076C09" w:rsidRDefault="00385E27" w:rsidP="00076C09">
      <w:pPr>
        <w:tabs>
          <w:tab w:val="left" w:pos="5940"/>
        </w:tabs>
        <w:ind w:firstLine="540"/>
        <w:jc w:val="center"/>
        <w:rPr>
          <w:sz w:val="24"/>
          <w:szCs w:val="24"/>
        </w:rPr>
      </w:pPr>
    </w:p>
    <w:p w:rsidR="0018268E" w:rsidRPr="00076C09" w:rsidRDefault="0018268E">
      <w:pPr>
        <w:tabs>
          <w:tab w:val="left" w:pos="5940"/>
        </w:tabs>
        <w:ind w:firstLine="540"/>
        <w:jc w:val="both"/>
        <w:rPr>
          <w:sz w:val="24"/>
          <w:szCs w:val="24"/>
        </w:rPr>
      </w:pPr>
    </w:p>
    <w:tbl>
      <w:tblPr>
        <w:tblW w:w="0" w:type="auto"/>
        <w:tblInd w:w="534" w:type="dxa"/>
        <w:tblLayout w:type="fixed"/>
        <w:tblLook w:val="0000"/>
      </w:tblPr>
      <w:tblGrid>
        <w:gridCol w:w="5386"/>
        <w:gridCol w:w="4536"/>
      </w:tblGrid>
      <w:tr w:rsidR="00076C09" w:rsidRPr="00076C09" w:rsidTr="00076C09">
        <w:trPr>
          <w:trHeight w:val="1865"/>
        </w:trPr>
        <w:tc>
          <w:tcPr>
            <w:tcW w:w="5386" w:type="dxa"/>
          </w:tcPr>
          <w:p w:rsidR="00076C09" w:rsidRPr="00076C09" w:rsidRDefault="00076C09" w:rsidP="00076C09">
            <w:pPr>
              <w:snapToGrid w:val="0"/>
              <w:rPr>
                <w:b/>
                <w:bCs/>
                <w:sz w:val="24"/>
                <w:szCs w:val="24"/>
              </w:rPr>
            </w:pPr>
            <w:r w:rsidRPr="00076C09">
              <w:rPr>
                <w:b/>
                <w:bCs/>
                <w:sz w:val="24"/>
                <w:szCs w:val="24"/>
              </w:rPr>
              <w:t xml:space="preserve">Поставщик: </w:t>
            </w:r>
          </w:p>
          <w:p w:rsidR="00076C09" w:rsidRPr="00076C09" w:rsidRDefault="00076C09" w:rsidP="00076C09">
            <w:pPr>
              <w:snapToGrid w:val="0"/>
              <w:rPr>
                <w:b/>
                <w:bCs/>
                <w:sz w:val="24"/>
                <w:szCs w:val="24"/>
              </w:rPr>
            </w:pPr>
            <w:r w:rsidRPr="00076C09">
              <w:rPr>
                <w:b/>
                <w:bCs/>
                <w:sz w:val="24"/>
                <w:szCs w:val="24"/>
              </w:rPr>
              <w:t>Форму спецификации подтверждаю</w:t>
            </w:r>
          </w:p>
          <w:p w:rsidR="00076C09" w:rsidRPr="00076C09" w:rsidRDefault="00A37A73" w:rsidP="00076C09">
            <w:pPr>
              <w:snapToGrid w:val="0"/>
              <w:rPr>
                <w:b/>
                <w:bCs/>
                <w:sz w:val="24"/>
                <w:szCs w:val="24"/>
              </w:rPr>
            </w:pPr>
            <w:r w:rsidRPr="00A37A73">
              <w:rPr>
                <w:b/>
                <w:bCs/>
                <w:color w:val="000000"/>
                <w:spacing w:val="4"/>
                <w:sz w:val="24"/>
                <w:szCs w:val="24"/>
              </w:rPr>
              <w:t>ООО «</w:t>
            </w:r>
            <w:proofErr w:type="spellStart"/>
            <w:r w:rsidRPr="00A37A73">
              <w:rPr>
                <w:b/>
                <w:bCs/>
                <w:color w:val="000000"/>
                <w:spacing w:val="4"/>
                <w:sz w:val="24"/>
                <w:szCs w:val="24"/>
              </w:rPr>
              <w:t>Авто</w:t>
            </w:r>
            <w:r w:rsidR="00D512F2">
              <w:rPr>
                <w:b/>
                <w:bCs/>
                <w:color w:val="000000"/>
                <w:spacing w:val="4"/>
                <w:sz w:val="24"/>
                <w:szCs w:val="24"/>
              </w:rPr>
              <w:t>батарея</w:t>
            </w:r>
            <w:proofErr w:type="spellEnd"/>
            <w:r w:rsidRPr="00A37A73">
              <w:rPr>
                <w:b/>
                <w:bCs/>
                <w:color w:val="000000"/>
                <w:spacing w:val="4"/>
                <w:sz w:val="24"/>
                <w:szCs w:val="24"/>
              </w:rPr>
              <w:t>»</w:t>
            </w:r>
          </w:p>
          <w:p w:rsidR="00076C09" w:rsidRPr="00076C09" w:rsidRDefault="00076C09" w:rsidP="00076C09">
            <w:pPr>
              <w:snapToGrid w:val="0"/>
              <w:rPr>
                <w:b/>
                <w:bCs/>
                <w:sz w:val="24"/>
                <w:szCs w:val="24"/>
              </w:rPr>
            </w:pPr>
          </w:p>
          <w:p w:rsidR="00076C09" w:rsidRDefault="00A37A73" w:rsidP="00076C09">
            <w:pPr>
              <w:snapToGrid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Директор</w:t>
            </w:r>
          </w:p>
          <w:p w:rsidR="00A37A73" w:rsidRDefault="00A37A73" w:rsidP="00076C09">
            <w:pPr>
              <w:snapToGrid w:val="0"/>
              <w:rPr>
                <w:b/>
                <w:bCs/>
                <w:sz w:val="24"/>
                <w:szCs w:val="24"/>
              </w:rPr>
            </w:pPr>
          </w:p>
          <w:p w:rsidR="00A37A73" w:rsidRPr="00076C09" w:rsidRDefault="00A37A73" w:rsidP="00076C09">
            <w:pPr>
              <w:snapToGrid w:val="0"/>
              <w:rPr>
                <w:b/>
                <w:bCs/>
                <w:sz w:val="24"/>
                <w:szCs w:val="24"/>
              </w:rPr>
            </w:pPr>
          </w:p>
          <w:p w:rsidR="00076C09" w:rsidRPr="00076C09" w:rsidRDefault="00076C09" w:rsidP="00D512F2">
            <w:pPr>
              <w:rPr>
                <w:b/>
                <w:bCs/>
                <w:sz w:val="24"/>
                <w:szCs w:val="24"/>
              </w:rPr>
            </w:pPr>
            <w:r w:rsidRPr="00076C09">
              <w:rPr>
                <w:b/>
                <w:bCs/>
                <w:sz w:val="24"/>
                <w:szCs w:val="24"/>
              </w:rPr>
              <w:t>______________</w:t>
            </w:r>
            <w:r w:rsidR="00D512F2">
              <w:rPr>
                <w:b/>
                <w:bCs/>
                <w:sz w:val="24"/>
                <w:szCs w:val="24"/>
              </w:rPr>
              <w:t>__</w:t>
            </w:r>
            <w:r w:rsidRPr="00076C09">
              <w:rPr>
                <w:b/>
                <w:bCs/>
                <w:sz w:val="24"/>
                <w:szCs w:val="24"/>
              </w:rPr>
              <w:t>/</w:t>
            </w:r>
            <w:r w:rsidR="00A37A73">
              <w:rPr>
                <w:b/>
                <w:bCs/>
                <w:sz w:val="24"/>
                <w:szCs w:val="24"/>
              </w:rPr>
              <w:t>С</w:t>
            </w:r>
            <w:r w:rsidR="00D512F2">
              <w:rPr>
                <w:b/>
                <w:bCs/>
                <w:sz w:val="24"/>
                <w:szCs w:val="24"/>
              </w:rPr>
              <w:t>околов</w:t>
            </w:r>
            <w:r w:rsidRPr="00076C09">
              <w:rPr>
                <w:b/>
                <w:bCs/>
                <w:sz w:val="24"/>
                <w:szCs w:val="24"/>
              </w:rPr>
              <w:t xml:space="preserve"> </w:t>
            </w:r>
            <w:r w:rsidR="00D512F2">
              <w:rPr>
                <w:b/>
                <w:bCs/>
                <w:sz w:val="24"/>
                <w:szCs w:val="24"/>
              </w:rPr>
              <w:t>А</w:t>
            </w:r>
            <w:r w:rsidRPr="00076C09">
              <w:rPr>
                <w:b/>
                <w:bCs/>
                <w:sz w:val="24"/>
                <w:szCs w:val="24"/>
              </w:rPr>
              <w:t>.</w:t>
            </w:r>
            <w:r w:rsidR="00D512F2">
              <w:rPr>
                <w:b/>
                <w:bCs/>
                <w:sz w:val="24"/>
                <w:szCs w:val="24"/>
              </w:rPr>
              <w:t>И</w:t>
            </w:r>
            <w:r w:rsidRPr="00076C09">
              <w:rPr>
                <w:b/>
                <w:bCs/>
                <w:sz w:val="24"/>
                <w:szCs w:val="24"/>
              </w:rPr>
              <w:t>./</w:t>
            </w:r>
          </w:p>
        </w:tc>
        <w:tc>
          <w:tcPr>
            <w:tcW w:w="4536" w:type="dxa"/>
          </w:tcPr>
          <w:p w:rsidR="00076C09" w:rsidRPr="00076C09" w:rsidRDefault="00076C09" w:rsidP="00076C09">
            <w:pPr>
              <w:snapToGrid w:val="0"/>
              <w:rPr>
                <w:b/>
                <w:bCs/>
                <w:color w:val="000000"/>
                <w:sz w:val="24"/>
                <w:szCs w:val="24"/>
              </w:rPr>
            </w:pPr>
            <w:r w:rsidRPr="00076C09">
              <w:rPr>
                <w:b/>
                <w:bCs/>
                <w:color w:val="000000"/>
                <w:sz w:val="24"/>
                <w:szCs w:val="24"/>
              </w:rPr>
              <w:t xml:space="preserve">Покупатель: </w:t>
            </w:r>
          </w:p>
          <w:p w:rsidR="00076C09" w:rsidRPr="00076C09" w:rsidRDefault="00076C09" w:rsidP="00076C09">
            <w:pPr>
              <w:snapToGrid w:val="0"/>
              <w:rPr>
                <w:b/>
                <w:bCs/>
                <w:color w:val="000000"/>
                <w:sz w:val="24"/>
                <w:szCs w:val="24"/>
              </w:rPr>
            </w:pPr>
            <w:r w:rsidRPr="00076C09">
              <w:rPr>
                <w:b/>
                <w:bCs/>
                <w:sz w:val="24"/>
                <w:szCs w:val="24"/>
              </w:rPr>
              <w:t xml:space="preserve">Форму спецификации </w:t>
            </w:r>
            <w:r w:rsidRPr="00076C09">
              <w:rPr>
                <w:b/>
                <w:bCs/>
                <w:color w:val="000000"/>
                <w:sz w:val="24"/>
                <w:szCs w:val="24"/>
              </w:rPr>
              <w:t>подтверждаю</w:t>
            </w:r>
          </w:p>
          <w:p w:rsidR="00076C09" w:rsidRPr="00076C09" w:rsidRDefault="00076C09" w:rsidP="00076C09">
            <w:pPr>
              <w:snapToGrid w:val="0"/>
              <w:rPr>
                <w:b/>
                <w:bCs/>
                <w:color w:val="000000"/>
                <w:sz w:val="24"/>
                <w:szCs w:val="24"/>
              </w:rPr>
            </w:pPr>
            <w:r w:rsidRPr="00076C09">
              <w:rPr>
                <w:b/>
                <w:bCs/>
                <w:color w:val="000000"/>
                <w:sz w:val="24"/>
                <w:szCs w:val="24"/>
              </w:rPr>
              <w:t xml:space="preserve">ЗАО «СПГЭС»  </w:t>
            </w:r>
          </w:p>
          <w:p w:rsidR="00076C09" w:rsidRPr="00076C09" w:rsidRDefault="00076C09" w:rsidP="00076C09">
            <w:pPr>
              <w:snapToGrid w:val="0"/>
              <w:rPr>
                <w:b/>
                <w:bCs/>
                <w:color w:val="000000"/>
                <w:sz w:val="24"/>
                <w:szCs w:val="24"/>
              </w:rPr>
            </w:pPr>
            <w:r w:rsidRPr="00076C09">
              <w:rPr>
                <w:b/>
                <w:bCs/>
                <w:color w:val="000000"/>
                <w:sz w:val="24"/>
                <w:szCs w:val="24"/>
              </w:rPr>
              <w:t xml:space="preserve">                          </w:t>
            </w:r>
          </w:p>
          <w:p w:rsidR="00076C09" w:rsidRPr="00076C09" w:rsidRDefault="00076C09" w:rsidP="00076C09">
            <w:pPr>
              <w:snapToGrid w:val="0"/>
              <w:rPr>
                <w:b/>
                <w:bCs/>
                <w:color w:val="000000"/>
                <w:sz w:val="24"/>
                <w:szCs w:val="24"/>
              </w:rPr>
            </w:pPr>
            <w:r w:rsidRPr="00076C09">
              <w:rPr>
                <w:b/>
                <w:bCs/>
                <w:color w:val="000000"/>
                <w:sz w:val="24"/>
                <w:szCs w:val="24"/>
              </w:rPr>
              <w:t xml:space="preserve">Генеральный директор </w:t>
            </w:r>
          </w:p>
          <w:p w:rsidR="00A37A73" w:rsidRDefault="00076C09" w:rsidP="00076C09">
            <w:pPr>
              <w:snapToGrid w:val="0"/>
              <w:rPr>
                <w:b/>
                <w:bCs/>
                <w:color w:val="000000"/>
                <w:sz w:val="24"/>
                <w:szCs w:val="24"/>
              </w:rPr>
            </w:pPr>
            <w:r w:rsidRPr="00076C09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</w:p>
          <w:p w:rsidR="00076C09" w:rsidRPr="00076C09" w:rsidRDefault="00076C09" w:rsidP="00076C09">
            <w:pPr>
              <w:snapToGrid w:val="0"/>
              <w:rPr>
                <w:b/>
                <w:bCs/>
                <w:color w:val="000000"/>
                <w:sz w:val="24"/>
                <w:szCs w:val="24"/>
              </w:rPr>
            </w:pPr>
            <w:r w:rsidRPr="00076C09">
              <w:rPr>
                <w:b/>
                <w:bCs/>
                <w:color w:val="000000"/>
                <w:sz w:val="24"/>
                <w:szCs w:val="24"/>
              </w:rPr>
              <w:t xml:space="preserve">                                </w:t>
            </w:r>
            <w:r w:rsidR="00A37A73">
              <w:rPr>
                <w:b/>
                <w:bCs/>
                <w:color w:val="000000"/>
                <w:sz w:val="24"/>
                <w:szCs w:val="24"/>
              </w:rPr>
              <w:t xml:space="preserve">           _________________</w:t>
            </w:r>
            <w:r w:rsidRPr="00076C09">
              <w:rPr>
                <w:b/>
                <w:bCs/>
                <w:color w:val="000000"/>
                <w:sz w:val="24"/>
                <w:szCs w:val="24"/>
              </w:rPr>
              <w:t>/</w:t>
            </w:r>
            <w:r w:rsidR="00A37A73" w:rsidRPr="00076C09">
              <w:rPr>
                <w:b/>
                <w:bCs/>
                <w:color w:val="000000"/>
                <w:sz w:val="24"/>
                <w:szCs w:val="24"/>
              </w:rPr>
              <w:t xml:space="preserve"> Козин </w:t>
            </w:r>
            <w:r w:rsidRPr="00076C09">
              <w:rPr>
                <w:b/>
                <w:bCs/>
                <w:color w:val="000000"/>
                <w:sz w:val="24"/>
                <w:szCs w:val="24"/>
              </w:rPr>
              <w:t>С.В.</w:t>
            </w:r>
            <w:r w:rsidR="00A37A73">
              <w:rPr>
                <w:b/>
                <w:bCs/>
                <w:color w:val="000000"/>
                <w:sz w:val="24"/>
                <w:szCs w:val="24"/>
              </w:rPr>
              <w:t>/</w:t>
            </w:r>
            <w:r w:rsidRPr="00076C09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</w:p>
          <w:p w:rsidR="00076C09" w:rsidRPr="00076C09" w:rsidRDefault="00076C09" w:rsidP="00076C09">
            <w:pPr>
              <w:snapToGrid w:val="0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</w:tbl>
    <w:p w:rsidR="0018268E" w:rsidRPr="00076C09" w:rsidRDefault="0018268E">
      <w:pPr>
        <w:pStyle w:val="a6"/>
        <w:rPr>
          <w:sz w:val="24"/>
          <w:szCs w:val="24"/>
        </w:rPr>
      </w:pPr>
    </w:p>
    <w:p w:rsidR="00076C09" w:rsidRPr="00076C09" w:rsidRDefault="00076C09">
      <w:pPr>
        <w:ind w:firstLine="540"/>
        <w:jc w:val="right"/>
        <w:rPr>
          <w:b/>
          <w:sz w:val="24"/>
          <w:szCs w:val="24"/>
        </w:rPr>
      </w:pPr>
      <w:r w:rsidRPr="00076C09">
        <w:rPr>
          <w:b/>
          <w:sz w:val="24"/>
          <w:szCs w:val="24"/>
        </w:rPr>
        <w:lastRenderedPageBreak/>
        <w:t>П</w:t>
      </w:r>
      <w:r w:rsidR="0018268E" w:rsidRPr="00076C09">
        <w:rPr>
          <w:b/>
          <w:sz w:val="24"/>
          <w:szCs w:val="24"/>
        </w:rPr>
        <w:t xml:space="preserve">риложение № 3 </w:t>
      </w:r>
    </w:p>
    <w:p w:rsidR="0018268E" w:rsidRPr="00076C09" w:rsidRDefault="0018268E">
      <w:pPr>
        <w:ind w:firstLine="540"/>
        <w:jc w:val="right"/>
        <w:rPr>
          <w:b/>
          <w:sz w:val="24"/>
          <w:szCs w:val="24"/>
        </w:rPr>
      </w:pPr>
      <w:r w:rsidRPr="00076C09">
        <w:rPr>
          <w:b/>
          <w:sz w:val="24"/>
          <w:szCs w:val="24"/>
        </w:rPr>
        <w:t>к договору поставки</w:t>
      </w:r>
      <w:r w:rsidR="00076C09" w:rsidRPr="00076C09">
        <w:rPr>
          <w:b/>
          <w:sz w:val="24"/>
          <w:szCs w:val="24"/>
        </w:rPr>
        <w:t xml:space="preserve"> </w:t>
      </w:r>
      <w:r w:rsidR="00B32699" w:rsidRPr="00076C09">
        <w:rPr>
          <w:b/>
          <w:sz w:val="24"/>
          <w:szCs w:val="24"/>
        </w:rPr>
        <w:t>№___ от «</w:t>
      </w:r>
      <w:r w:rsidR="000F4344">
        <w:rPr>
          <w:b/>
          <w:sz w:val="24"/>
          <w:szCs w:val="24"/>
        </w:rPr>
        <w:t>__</w:t>
      </w:r>
      <w:r w:rsidR="00B32699" w:rsidRPr="00076C09">
        <w:rPr>
          <w:b/>
          <w:sz w:val="24"/>
          <w:szCs w:val="24"/>
        </w:rPr>
        <w:t>»</w:t>
      </w:r>
      <w:r w:rsidR="00076C09" w:rsidRPr="00076C09">
        <w:rPr>
          <w:b/>
          <w:sz w:val="24"/>
          <w:szCs w:val="24"/>
        </w:rPr>
        <w:t xml:space="preserve"> </w:t>
      </w:r>
      <w:r w:rsidR="000F4344">
        <w:rPr>
          <w:b/>
          <w:sz w:val="24"/>
          <w:szCs w:val="24"/>
        </w:rPr>
        <w:t>__________</w:t>
      </w:r>
      <w:r w:rsidR="00076C09" w:rsidRPr="00076C09">
        <w:rPr>
          <w:b/>
          <w:sz w:val="24"/>
          <w:szCs w:val="24"/>
        </w:rPr>
        <w:t xml:space="preserve"> </w:t>
      </w:r>
      <w:r w:rsidR="00B32699" w:rsidRPr="00076C09">
        <w:rPr>
          <w:b/>
          <w:sz w:val="24"/>
          <w:szCs w:val="24"/>
        </w:rPr>
        <w:t>2014</w:t>
      </w:r>
      <w:r w:rsidRPr="00076C09">
        <w:rPr>
          <w:b/>
          <w:sz w:val="24"/>
          <w:szCs w:val="24"/>
        </w:rPr>
        <w:t xml:space="preserve"> года</w:t>
      </w:r>
    </w:p>
    <w:p w:rsidR="0018268E" w:rsidRDefault="0018268E">
      <w:pPr>
        <w:rPr>
          <w:b/>
          <w:sz w:val="24"/>
          <w:szCs w:val="24"/>
        </w:rPr>
      </w:pPr>
    </w:p>
    <w:p w:rsidR="00D512F2" w:rsidRPr="00076C09" w:rsidRDefault="00D512F2">
      <w:pPr>
        <w:rPr>
          <w:b/>
          <w:sz w:val="24"/>
          <w:szCs w:val="24"/>
        </w:rPr>
      </w:pPr>
    </w:p>
    <w:p w:rsidR="0018268E" w:rsidRPr="00FB3134" w:rsidRDefault="0018268E">
      <w:pPr>
        <w:jc w:val="center"/>
        <w:rPr>
          <w:b/>
          <w:sz w:val="24"/>
          <w:szCs w:val="24"/>
        </w:rPr>
      </w:pPr>
      <w:r w:rsidRPr="00076C09">
        <w:rPr>
          <w:b/>
          <w:sz w:val="24"/>
          <w:szCs w:val="24"/>
        </w:rPr>
        <w:t xml:space="preserve">Перечень </w:t>
      </w:r>
      <w:r w:rsidR="00D512F2">
        <w:rPr>
          <w:b/>
          <w:sz w:val="24"/>
          <w:szCs w:val="24"/>
        </w:rPr>
        <w:t>а</w:t>
      </w:r>
      <w:r w:rsidRPr="00076C09">
        <w:rPr>
          <w:b/>
          <w:sz w:val="24"/>
          <w:szCs w:val="24"/>
        </w:rPr>
        <w:t>втом</w:t>
      </w:r>
      <w:r w:rsidR="00FB3134">
        <w:rPr>
          <w:b/>
          <w:sz w:val="24"/>
          <w:szCs w:val="24"/>
        </w:rPr>
        <w:t>обил</w:t>
      </w:r>
      <w:r w:rsidR="00D512F2">
        <w:rPr>
          <w:b/>
          <w:sz w:val="24"/>
          <w:szCs w:val="24"/>
        </w:rPr>
        <w:t>ьных аккумуляторов</w:t>
      </w:r>
    </w:p>
    <w:p w:rsidR="00FB3134" w:rsidRPr="00FB3134" w:rsidRDefault="00FB3134">
      <w:pPr>
        <w:jc w:val="center"/>
        <w:rPr>
          <w:b/>
          <w:sz w:val="24"/>
          <w:szCs w:val="24"/>
        </w:rPr>
      </w:pPr>
    </w:p>
    <w:p w:rsidR="00FB3134" w:rsidRDefault="00FB3134" w:rsidP="00FB3134">
      <w:pPr>
        <w:pStyle w:val="Standard"/>
        <w:ind w:right="51"/>
        <w:rPr>
          <w:b/>
          <w:sz w:val="22"/>
        </w:rPr>
      </w:pPr>
    </w:p>
    <w:tbl>
      <w:tblPr>
        <w:tblW w:w="7575" w:type="dxa"/>
        <w:tblInd w:w="919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930"/>
        <w:gridCol w:w="6645"/>
      </w:tblGrid>
      <w:tr w:rsidR="00FB3134" w:rsidTr="00FB3134">
        <w:trPr>
          <w:trHeight w:hRule="exact" w:val="284"/>
        </w:trPr>
        <w:tc>
          <w:tcPr>
            <w:tcW w:w="9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№</w:t>
            </w:r>
          </w:p>
          <w:p w:rsidR="00FB3134" w:rsidRDefault="00FB3134" w:rsidP="00FB3134">
            <w:pPr>
              <w:pStyle w:val="Standard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п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/п</w:t>
            </w:r>
          </w:p>
        </w:tc>
        <w:tc>
          <w:tcPr>
            <w:tcW w:w="6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814CF0">
            <w:pPr>
              <w:pStyle w:val="Standard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Наименование </w:t>
            </w:r>
            <w:r w:rsidR="00814CF0">
              <w:rPr>
                <w:b/>
                <w:bCs/>
                <w:color w:val="000000"/>
                <w:sz w:val="16"/>
                <w:szCs w:val="16"/>
              </w:rPr>
              <w:t xml:space="preserve"> Товара</w:t>
            </w:r>
          </w:p>
        </w:tc>
      </w:tr>
      <w:tr w:rsidR="00814CF0" w:rsidTr="00FB3134">
        <w:trPr>
          <w:trHeight w:hRule="exact" w:val="284"/>
        </w:trPr>
        <w:tc>
          <w:tcPr>
            <w:tcW w:w="930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14CF0" w:rsidRDefault="00814CF0" w:rsidP="00FB3134">
            <w:pPr>
              <w:pStyle w:val="Standard"/>
              <w:numPr>
                <w:ilvl w:val="0"/>
                <w:numId w:val="18"/>
              </w:numPr>
              <w:ind w:left="0"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66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14CF0" w:rsidRPr="00814CF0" w:rsidRDefault="00814CF0" w:rsidP="00FC5E46">
            <w:pPr>
              <w:pStyle w:val="a9"/>
              <w:snapToGrid w:val="0"/>
            </w:pPr>
            <w:r w:rsidRPr="00814CF0">
              <w:t xml:space="preserve">3 ТСТ — 215 </w:t>
            </w:r>
          </w:p>
        </w:tc>
      </w:tr>
      <w:tr w:rsidR="00814CF0" w:rsidTr="00FB3134">
        <w:trPr>
          <w:trHeight w:hRule="exact" w:val="284"/>
        </w:trPr>
        <w:tc>
          <w:tcPr>
            <w:tcW w:w="930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14CF0" w:rsidRDefault="00814CF0" w:rsidP="00FB3134">
            <w:pPr>
              <w:pStyle w:val="Standard"/>
              <w:numPr>
                <w:ilvl w:val="0"/>
                <w:numId w:val="17"/>
              </w:numPr>
              <w:ind w:left="0"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66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14CF0" w:rsidRPr="00814CF0" w:rsidRDefault="00814CF0" w:rsidP="00FC5E46">
            <w:pPr>
              <w:pStyle w:val="a9"/>
              <w:snapToGrid w:val="0"/>
            </w:pPr>
            <w:r w:rsidRPr="00814CF0">
              <w:t xml:space="preserve">6 </w:t>
            </w:r>
            <w:proofErr w:type="gramStart"/>
            <w:r w:rsidRPr="00814CF0">
              <w:t>СТ</w:t>
            </w:r>
            <w:proofErr w:type="gramEnd"/>
            <w:r w:rsidRPr="00814CF0">
              <w:t xml:space="preserve"> — 140 </w:t>
            </w:r>
          </w:p>
        </w:tc>
      </w:tr>
      <w:tr w:rsidR="00814CF0" w:rsidTr="00FB3134">
        <w:trPr>
          <w:trHeight w:hRule="exact" w:val="284"/>
        </w:trPr>
        <w:tc>
          <w:tcPr>
            <w:tcW w:w="930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14CF0" w:rsidRDefault="00814CF0" w:rsidP="00FB3134">
            <w:pPr>
              <w:pStyle w:val="Standard"/>
              <w:numPr>
                <w:ilvl w:val="0"/>
                <w:numId w:val="17"/>
              </w:numPr>
              <w:ind w:left="0"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66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14CF0" w:rsidRPr="00814CF0" w:rsidRDefault="00814CF0" w:rsidP="00FC5E46">
            <w:pPr>
              <w:pStyle w:val="a9"/>
              <w:snapToGrid w:val="0"/>
            </w:pPr>
            <w:r w:rsidRPr="00814CF0">
              <w:t xml:space="preserve">6 </w:t>
            </w:r>
            <w:proofErr w:type="gramStart"/>
            <w:r w:rsidRPr="00814CF0">
              <w:t>СТ</w:t>
            </w:r>
            <w:proofErr w:type="gramEnd"/>
            <w:r w:rsidRPr="00814CF0">
              <w:t xml:space="preserve"> — 195 </w:t>
            </w:r>
          </w:p>
        </w:tc>
      </w:tr>
      <w:tr w:rsidR="00814CF0" w:rsidTr="00FB3134">
        <w:trPr>
          <w:trHeight w:hRule="exact" w:val="284"/>
        </w:trPr>
        <w:tc>
          <w:tcPr>
            <w:tcW w:w="930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14CF0" w:rsidRDefault="00814CF0" w:rsidP="00FB3134">
            <w:pPr>
              <w:pStyle w:val="Standard"/>
              <w:numPr>
                <w:ilvl w:val="0"/>
                <w:numId w:val="17"/>
              </w:numPr>
              <w:ind w:left="0"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66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14CF0" w:rsidRPr="00814CF0" w:rsidRDefault="00814CF0" w:rsidP="00FC5E46">
            <w:pPr>
              <w:pStyle w:val="a9"/>
              <w:snapToGrid w:val="0"/>
            </w:pPr>
            <w:r w:rsidRPr="00814CF0">
              <w:t>6 СТ — 55</w:t>
            </w:r>
            <w:proofErr w:type="gramStart"/>
            <w:r w:rsidRPr="00814CF0">
              <w:t xml:space="preserve"> А</w:t>
            </w:r>
            <w:proofErr w:type="gramEnd"/>
          </w:p>
        </w:tc>
      </w:tr>
      <w:tr w:rsidR="00814CF0" w:rsidTr="00FB3134">
        <w:trPr>
          <w:trHeight w:hRule="exact" w:val="284"/>
        </w:trPr>
        <w:tc>
          <w:tcPr>
            <w:tcW w:w="930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14CF0" w:rsidRDefault="00814CF0" w:rsidP="00FB3134">
            <w:pPr>
              <w:pStyle w:val="Standard"/>
              <w:numPr>
                <w:ilvl w:val="0"/>
                <w:numId w:val="17"/>
              </w:numPr>
              <w:ind w:left="0"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66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14CF0" w:rsidRPr="00814CF0" w:rsidRDefault="00814CF0" w:rsidP="00FC5E46">
            <w:pPr>
              <w:pStyle w:val="a9"/>
              <w:snapToGrid w:val="0"/>
            </w:pPr>
            <w:r w:rsidRPr="00814CF0">
              <w:t xml:space="preserve">6 </w:t>
            </w:r>
            <w:proofErr w:type="gramStart"/>
            <w:r w:rsidRPr="00814CF0">
              <w:t>СТ</w:t>
            </w:r>
            <w:proofErr w:type="gramEnd"/>
            <w:r w:rsidRPr="00814CF0">
              <w:t xml:space="preserve"> — 60 </w:t>
            </w:r>
          </w:p>
        </w:tc>
      </w:tr>
      <w:tr w:rsidR="00814CF0" w:rsidTr="00FB3134">
        <w:trPr>
          <w:trHeight w:hRule="exact" w:val="284"/>
        </w:trPr>
        <w:tc>
          <w:tcPr>
            <w:tcW w:w="930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14CF0" w:rsidRDefault="00814CF0" w:rsidP="00FB3134">
            <w:pPr>
              <w:pStyle w:val="Standard"/>
              <w:numPr>
                <w:ilvl w:val="0"/>
                <w:numId w:val="17"/>
              </w:numPr>
              <w:ind w:left="0"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66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14CF0" w:rsidRPr="00814CF0" w:rsidRDefault="00814CF0" w:rsidP="00814CF0">
            <w:pPr>
              <w:pStyle w:val="a9"/>
              <w:snapToGrid w:val="0"/>
            </w:pPr>
            <w:r w:rsidRPr="00814CF0">
              <w:t>6 СТ — 65</w:t>
            </w:r>
            <w:proofErr w:type="gramStart"/>
            <w:r w:rsidRPr="00814CF0">
              <w:t xml:space="preserve"> А</w:t>
            </w:r>
            <w:proofErr w:type="gramEnd"/>
          </w:p>
        </w:tc>
      </w:tr>
      <w:tr w:rsidR="00814CF0" w:rsidTr="00FB3134">
        <w:trPr>
          <w:trHeight w:hRule="exact" w:val="284"/>
        </w:trPr>
        <w:tc>
          <w:tcPr>
            <w:tcW w:w="930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14CF0" w:rsidRDefault="00814CF0" w:rsidP="00FB3134">
            <w:pPr>
              <w:pStyle w:val="Standard"/>
              <w:numPr>
                <w:ilvl w:val="0"/>
                <w:numId w:val="17"/>
              </w:numPr>
              <w:ind w:left="0"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66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14CF0" w:rsidRPr="00814CF0" w:rsidRDefault="00814CF0" w:rsidP="00FC5E46">
            <w:pPr>
              <w:pStyle w:val="a9"/>
              <w:snapToGrid w:val="0"/>
            </w:pPr>
            <w:r w:rsidRPr="00814CF0">
              <w:t xml:space="preserve">6 </w:t>
            </w:r>
            <w:proofErr w:type="gramStart"/>
            <w:r w:rsidRPr="00814CF0">
              <w:t>СТ</w:t>
            </w:r>
            <w:proofErr w:type="gramEnd"/>
            <w:r w:rsidRPr="00814CF0">
              <w:t xml:space="preserve"> — 75 </w:t>
            </w:r>
          </w:p>
        </w:tc>
      </w:tr>
      <w:tr w:rsidR="00814CF0" w:rsidTr="00FB3134">
        <w:trPr>
          <w:trHeight w:hRule="exact" w:val="284"/>
        </w:trPr>
        <w:tc>
          <w:tcPr>
            <w:tcW w:w="930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14CF0" w:rsidRDefault="00814CF0" w:rsidP="00FB3134">
            <w:pPr>
              <w:pStyle w:val="Standard"/>
              <w:numPr>
                <w:ilvl w:val="0"/>
                <w:numId w:val="17"/>
              </w:numPr>
              <w:ind w:left="0"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66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14CF0" w:rsidRPr="00814CF0" w:rsidRDefault="00814CF0" w:rsidP="00FC5E46">
            <w:pPr>
              <w:pStyle w:val="a9"/>
              <w:snapToGrid w:val="0"/>
            </w:pPr>
            <w:r w:rsidRPr="00814CF0">
              <w:t xml:space="preserve">6 </w:t>
            </w:r>
            <w:proofErr w:type="gramStart"/>
            <w:r w:rsidRPr="00814CF0">
              <w:t>СТ</w:t>
            </w:r>
            <w:proofErr w:type="gramEnd"/>
            <w:r w:rsidRPr="00814CF0">
              <w:t xml:space="preserve"> — 95 </w:t>
            </w:r>
          </w:p>
        </w:tc>
      </w:tr>
      <w:tr w:rsidR="00814CF0" w:rsidTr="00FB3134">
        <w:trPr>
          <w:trHeight w:hRule="exact" w:val="284"/>
        </w:trPr>
        <w:tc>
          <w:tcPr>
            <w:tcW w:w="930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14CF0" w:rsidRDefault="00814CF0" w:rsidP="00FB3134">
            <w:pPr>
              <w:pStyle w:val="Standard"/>
              <w:numPr>
                <w:ilvl w:val="0"/>
                <w:numId w:val="17"/>
              </w:numPr>
              <w:ind w:left="0"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66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14CF0" w:rsidRPr="00814CF0" w:rsidRDefault="00814CF0" w:rsidP="00FC5E46">
            <w:pPr>
              <w:pStyle w:val="a9"/>
              <w:snapToGrid w:val="0"/>
            </w:pPr>
            <w:r w:rsidRPr="00814CF0">
              <w:t>6 СТ — 190</w:t>
            </w:r>
            <w:proofErr w:type="gramStart"/>
            <w:r w:rsidRPr="00814CF0">
              <w:t xml:space="preserve"> А</w:t>
            </w:r>
            <w:proofErr w:type="gramEnd"/>
          </w:p>
        </w:tc>
      </w:tr>
      <w:tr w:rsidR="00814CF0" w:rsidTr="00FB3134">
        <w:trPr>
          <w:trHeight w:hRule="exact" w:val="284"/>
        </w:trPr>
        <w:tc>
          <w:tcPr>
            <w:tcW w:w="930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14CF0" w:rsidRDefault="00814CF0" w:rsidP="00FB3134">
            <w:pPr>
              <w:pStyle w:val="Standard"/>
              <w:numPr>
                <w:ilvl w:val="0"/>
                <w:numId w:val="17"/>
              </w:numPr>
              <w:ind w:left="0"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66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14CF0" w:rsidRPr="00814CF0" w:rsidRDefault="00814CF0" w:rsidP="00FC5E46">
            <w:pPr>
              <w:pStyle w:val="a9"/>
              <w:snapToGrid w:val="0"/>
              <w:rPr>
                <w:lang w:val="en-US"/>
              </w:rPr>
            </w:pPr>
            <w:r w:rsidRPr="00814CF0">
              <w:rPr>
                <w:lang w:val="en-US"/>
              </w:rPr>
              <w:t xml:space="preserve">YB 16 AL – A2 </w:t>
            </w:r>
          </w:p>
        </w:tc>
      </w:tr>
    </w:tbl>
    <w:p w:rsidR="00FB3134" w:rsidRDefault="00FB3134" w:rsidP="00FB3134">
      <w:pPr>
        <w:pStyle w:val="Standard"/>
        <w:ind w:right="51"/>
        <w:rPr>
          <w:b/>
          <w:sz w:val="22"/>
        </w:rPr>
      </w:pPr>
    </w:p>
    <w:p w:rsidR="00FB3134" w:rsidRDefault="00FB3134">
      <w:pPr>
        <w:jc w:val="center"/>
        <w:rPr>
          <w:b/>
          <w:sz w:val="24"/>
          <w:szCs w:val="24"/>
          <w:lang w:val="en-US"/>
        </w:rPr>
      </w:pPr>
    </w:p>
    <w:p w:rsidR="00FB3134" w:rsidRPr="00FB3134" w:rsidRDefault="00FB3134">
      <w:pPr>
        <w:jc w:val="center"/>
        <w:rPr>
          <w:b/>
          <w:sz w:val="24"/>
          <w:szCs w:val="24"/>
          <w:lang w:val="en-US"/>
        </w:rPr>
      </w:pPr>
    </w:p>
    <w:p w:rsidR="008900FD" w:rsidRDefault="008900FD">
      <w:pPr>
        <w:ind w:right="51"/>
        <w:rPr>
          <w:b/>
          <w:sz w:val="22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5540"/>
        <w:gridCol w:w="4941"/>
      </w:tblGrid>
      <w:tr w:rsidR="0018268E" w:rsidTr="007943A5">
        <w:trPr>
          <w:trHeight w:val="119"/>
        </w:trPr>
        <w:tc>
          <w:tcPr>
            <w:tcW w:w="5540" w:type="dxa"/>
          </w:tcPr>
          <w:p w:rsidR="0018268E" w:rsidRDefault="0018268E">
            <w:pPr>
              <w:pStyle w:val="a8"/>
              <w:widowControl/>
              <w:snapToGrid w:val="0"/>
              <w:rPr>
                <w:b/>
              </w:rPr>
            </w:pPr>
            <w:r>
              <w:rPr>
                <w:b/>
              </w:rPr>
              <w:t>Поставщик:</w:t>
            </w:r>
          </w:p>
        </w:tc>
        <w:tc>
          <w:tcPr>
            <w:tcW w:w="4941" w:type="dxa"/>
          </w:tcPr>
          <w:p w:rsidR="0018268E" w:rsidRDefault="0018268E">
            <w:pPr>
              <w:pStyle w:val="a8"/>
              <w:widowControl/>
              <w:snapToGrid w:val="0"/>
              <w:rPr>
                <w:b/>
              </w:rPr>
            </w:pPr>
            <w:r>
              <w:rPr>
                <w:b/>
              </w:rPr>
              <w:t>Покупатель:</w:t>
            </w:r>
          </w:p>
        </w:tc>
      </w:tr>
      <w:tr w:rsidR="0018268E" w:rsidRPr="008900FD" w:rsidTr="007943A5">
        <w:trPr>
          <w:trHeight w:val="1237"/>
        </w:trPr>
        <w:tc>
          <w:tcPr>
            <w:tcW w:w="5540" w:type="dxa"/>
          </w:tcPr>
          <w:p w:rsidR="0018268E" w:rsidRPr="008900FD" w:rsidRDefault="00FB3134">
            <w:pPr>
              <w:snapToGrid w:val="0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ООО «</w:t>
            </w:r>
            <w:proofErr w:type="spellStart"/>
            <w:r>
              <w:rPr>
                <w:b/>
                <w:bCs/>
                <w:sz w:val="24"/>
              </w:rPr>
              <w:t>Авто</w:t>
            </w:r>
            <w:r w:rsidR="00814CF0">
              <w:rPr>
                <w:b/>
                <w:bCs/>
                <w:sz w:val="24"/>
              </w:rPr>
              <w:t>батарея</w:t>
            </w:r>
            <w:proofErr w:type="spellEnd"/>
            <w:r>
              <w:rPr>
                <w:b/>
                <w:bCs/>
                <w:sz w:val="24"/>
              </w:rPr>
              <w:t>»</w:t>
            </w:r>
          </w:p>
          <w:p w:rsidR="0018268E" w:rsidRPr="008900FD" w:rsidRDefault="0018268E">
            <w:pPr>
              <w:tabs>
                <w:tab w:val="left" w:pos="0"/>
                <w:tab w:val="left" w:pos="5098"/>
                <w:tab w:val="left" w:pos="5664"/>
                <w:tab w:val="left" w:pos="6231"/>
                <w:tab w:val="left" w:pos="6797"/>
                <w:tab w:val="left" w:pos="7363"/>
                <w:tab w:val="left" w:pos="7930"/>
                <w:tab w:val="left" w:pos="8496"/>
                <w:tab w:val="left" w:pos="9063"/>
              </w:tabs>
              <w:snapToGrid w:val="0"/>
              <w:rPr>
                <w:sz w:val="24"/>
                <w:szCs w:val="24"/>
              </w:rPr>
            </w:pPr>
          </w:p>
          <w:p w:rsidR="0018268E" w:rsidRDefault="0018268E">
            <w:pPr>
              <w:pStyle w:val="a8"/>
              <w:widowControl/>
              <w:jc w:val="left"/>
              <w:rPr>
                <w:b/>
              </w:rPr>
            </w:pPr>
            <w:r w:rsidRPr="008900FD">
              <w:rPr>
                <w:b/>
              </w:rPr>
              <w:t>Директор</w:t>
            </w:r>
          </w:p>
          <w:p w:rsidR="00FB3134" w:rsidRPr="00FB3134" w:rsidRDefault="00FB3134" w:rsidP="00FB3134">
            <w:pPr>
              <w:pStyle w:val="a6"/>
            </w:pPr>
          </w:p>
          <w:p w:rsidR="0018268E" w:rsidRPr="008900FD" w:rsidRDefault="0018268E" w:rsidP="00814CF0">
            <w:pPr>
              <w:pStyle w:val="a8"/>
              <w:widowControl/>
              <w:jc w:val="left"/>
            </w:pPr>
            <w:r w:rsidRPr="008900FD">
              <w:t>_______________/</w:t>
            </w:r>
            <w:r w:rsidR="00FB3134">
              <w:rPr>
                <w:b/>
                <w:bCs/>
              </w:rPr>
              <w:t>С</w:t>
            </w:r>
            <w:r w:rsidR="00814CF0">
              <w:rPr>
                <w:b/>
                <w:bCs/>
              </w:rPr>
              <w:t>околов</w:t>
            </w:r>
            <w:r w:rsidR="00FB3134">
              <w:rPr>
                <w:b/>
                <w:bCs/>
              </w:rPr>
              <w:t xml:space="preserve"> </w:t>
            </w:r>
            <w:r w:rsidR="00814CF0">
              <w:rPr>
                <w:b/>
                <w:bCs/>
              </w:rPr>
              <w:t>А</w:t>
            </w:r>
            <w:r w:rsidRPr="008900FD">
              <w:rPr>
                <w:b/>
                <w:bCs/>
              </w:rPr>
              <w:t>.</w:t>
            </w:r>
            <w:r w:rsidR="00814CF0">
              <w:rPr>
                <w:b/>
                <w:bCs/>
              </w:rPr>
              <w:t>И</w:t>
            </w:r>
            <w:r w:rsidR="00FB3134">
              <w:rPr>
                <w:b/>
                <w:bCs/>
              </w:rPr>
              <w:t>.</w:t>
            </w:r>
            <w:r w:rsidRPr="008900FD">
              <w:rPr>
                <w:b/>
              </w:rPr>
              <w:t>/</w:t>
            </w:r>
            <w:r w:rsidRPr="008900FD">
              <w:t xml:space="preserve">   </w:t>
            </w:r>
          </w:p>
        </w:tc>
        <w:tc>
          <w:tcPr>
            <w:tcW w:w="4941" w:type="dxa"/>
          </w:tcPr>
          <w:p w:rsidR="0018268E" w:rsidRPr="008900FD" w:rsidRDefault="0018268E">
            <w:pPr>
              <w:pStyle w:val="a8"/>
              <w:widowControl/>
              <w:snapToGrid w:val="0"/>
              <w:rPr>
                <w:b/>
              </w:rPr>
            </w:pPr>
            <w:r w:rsidRPr="008900FD">
              <w:rPr>
                <w:b/>
              </w:rPr>
              <w:t>ЗАО «СПГЭС»</w:t>
            </w:r>
          </w:p>
          <w:p w:rsidR="0018268E" w:rsidRPr="008900FD" w:rsidRDefault="0018268E">
            <w:pPr>
              <w:pStyle w:val="a8"/>
              <w:widowControl/>
              <w:rPr>
                <w:b/>
              </w:rPr>
            </w:pPr>
          </w:p>
          <w:p w:rsidR="0018268E" w:rsidRDefault="0018268E">
            <w:pPr>
              <w:pStyle w:val="a8"/>
              <w:widowControl/>
            </w:pPr>
            <w:r w:rsidRPr="008900FD">
              <w:rPr>
                <w:b/>
              </w:rPr>
              <w:t>Генеральный директор</w:t>
            </w:r>
            <w:r w:rsidRPr="008900FD">
              <w:t xml:space="preserve"> </w:t>
            </w:r>
          </w:p>
          <w:p w:rsidR="00FB3134" w:rsidRPr="00FB3134" w:rsidRDefault="00FB3134" w:rsidP="00FB3134">
            <w:pPr>
              <w:pStyle w:val="a6"/>
            </w:pPr>
          </w:p>
          <w:p w:rsidR="0018268E" w:rsidRPr="008900FD" w:rsidRDefault="0018268E" w:rsidP="00DE7AD5">
            <w:pPr>
              <w:pStyle w:val="a8"/>
              <w:widowControl/>
            </w:pPr>
            <w:r w:rsidRPr="008900FD">
              <w:t>_____________________/</w:t>
            </w:r>
            <w:r w:rsidRPr="008900FD">
              <w:rPr>
                <w:b/>
              </w:rPr>
              <w:t>Козин С.В</w:t>
            </w:r>
            <w:r w:rsidRPr="008900FD">
              <w:t xml:space="preserve">./     </w:t>
            </w:r>
          </w:p>
        </w:tc>
      </w:tr>
    </w:tbl>
    <w:p w:rsidR="0018268E" w:rsidRDefault="0018268E" w:rsidP="007943A5"/>
    <w:sectPr w:rsidR="0018268E" w:rsidSect="004E07D2">
      <w:footnotePr>
        <w:pos w:val="beneathText"/>
      </w:footnotePr>
      <w:pgSz w:w="11905" w:h="16837"/>
      <w:pgMar w:top="993" w:right="565" w:bottom="993" w:left="85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</w:lvl>
    <w:lvl w:ilvl="2">
      <w:start w:val="2"/>
      <w:numFmt w:val="decimal"/>
      <w:lvlText w:val="%3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54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</w:lvl>
  </w:abstractNum>
  <w:abstractNum w:abstractNumId="3">
    <w:nsid w:val="00000004"/>
    <w:multiLevelType w:val="multilevel"/>
    <w:tmpl w:val="00000004"/>
    <w:name w:val="WW8Num4"/>
    <w:lvl w:ilvl="0">
      <w:start w:val="8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54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</w:lvl>
  </w:abstractNum>
  <w:abstractNum w:abstractNumId="4">
    <w:nsid w:val="00000005"/>
    <w:multiLevelType w:val="multilevel"/>
    <w:tmpl w:val="00000005"/>
    <w:name w:val="WW8Num5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54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</w:lvl>
  </w:abstractNum>
  <w:abstractNum w:abstractNumId="5">
    <w:nsid w:val="00000006"/>
    <w:multiLevelType w:val="multilevel"/>
    <w:tmpl w:val="00000006"/>
    <w:name w:val="WW8Num6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966"/>
        </w:tabs>
        <w:ind w:left="966" w:hanging="54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</w:lvl>
  </w:abstractNum>
  <w:abstractNum w:abstractNumId="6">
    <w:nsid w:val="00000007"/>
    <w:multiLevelType w:val="multilevel"/>
    <w:tmpl w:val="00000007"/>
    <w:name w:val="WW8Num7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1108"/>
        </w:tabs>
        <w:ind w:left="1108" w:hanging="54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</w:lvl>
  </w:abstractNum>
  <w:abstractNum w:abstractNumId="7">
    <w:nsid w:val="00000008"/>
    <w:multiLevelType w:val="multilevel"/>
    <w:tmpl w:val="00000008"/>
    <w:name w:val="WW8Num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54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</w:lvl>
  </w:abstractNum>
  <w:abstractNum w:abstractNumId="8">
    <w:nsid w:val="00000009"/>
    <w:multiLevelType w:val="multilevel"/>
    <w:tmpl w:val="00000009"/>
    <w:lvl w:ilvl="0">
      <w:start w:val="9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54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</w:lvl>
  </w:abstractNum>
  <w:abstractNum w:abstractNumId="9">
    <w:nsid w:val="0000000A"/>
    <w:multiLevelType w:val="multilevel"/>
    <w:tmpl w:val="0000000A"/>
    <w:name w:val="WW8Num10"/>
    <w:lvl w:ilvl="0">
      <w:start w:val="4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360" w:hanging="360"/>
      </w:pPr>
    </w:lvl>
    <w:lvl w:ilvl="2">
      <w:start w:val="1"/>
      <w:numFmt w:val="decimal"/>
      <w:lvlText w:val="%3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4">
      <w:start w:val="1"/>
      <w:numFmt w:val="none"/>
      <w:lvlText w:val=""/>
      <w:lvlJc w:val="left"/>
      <w:pPr>
        <w:tabs>
          <w:tab w:val="num" w:pos="1080"/>
        </w:tabs>
        <w:ind w:left="1080" w:hanging="1080"/>
      </w:pPr>
    </w:lvl>
    <w:lvl w:ilvl="5">
      <w:start w:val="1"/>
      <w:numFmt w:val="none"/>
      <w:lvlText w:val=""/>
      <w:lvlJc w:val="left"/>
      <w:pPr>
        <w:tabs>
          <w:tab w:val="num" w:pos="1080"/>
        </w:tabs>
        <w:ind w:left="1080" w:hanging="1080"/>
      </w:pPr>
    </w:lvl>
    <w:lvl w:ilvl="6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0">
    <w:nsid w:val="0000000B"/>
    <w:multiLevelType w:val="multilevel"/>
    <w:tmpl w:val="0000000B"/>
    <w:name w:val="WW8Num11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54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</w:lvl>
  </w:abstractNum>
  <w:abstractNum w:abstractNumId="11">
    <w:nsid w:val="0000000C"/>
    <w:multiLevelType w:val="multilevel"/>
    <w:tmpl w:val="0000000C"/>
    <w:name w:val="WW8Num12"/>
    <w:lvl w:ilvl="0">
      <w:start w:val="7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54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</w:lvl>
  </w:abstractNum>
  <w:abstractNum w:abstractNumId="12">
    <w:nsid w:val="0000000D"/>
    <w:multiLevelType w:val="multilevel"/>
    <w:tmpl w:val="0000000D"/>
    <w:name w:val="WW8Num13"/>
    <w:lvl w:ilvl="0">
      <w:start w:val="6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54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</w:lvl>
  </w:abstractNum>
  <w:abstractNum w:abstractNumId="13">
    <w:nsid w:val="052E5DC5"/>
    <w:multiLevelType w:val="multilevel"/>
    <w:tmpl w:val="D808435C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%1.%2."/>
      <w:lvlJc w:val="left"/>
      <w:pPr>
        <w:tabs>
          <w:tab w:val="num" w:pos="720"/>
        </w:tabs>
        <w:ind w:left="72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4">
    <w:nsid w:val="066A2FC4"/>
    <w:multiLevelType w:val="hybridMultilevel"/>
    <w:tmpl w:val="69F693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DF54AA3"/>
    <w:multiLevelType w:val="hybridMultilevel"/>
    <w:tmpl w:val="85D260E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747D388F"/>
    <w:multiLevelType w:val="multilevel"/>
    <w:tmpl w:val="148C9A0A"/>
    <w:styleLink w:val="RTFNum3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6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displayBackgroundShape/>
  <w:proofState w:spelling="clean" w:grammar="clean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pos w:val="beneathText"/>
  </w:footnotePr>
  <w:compat/>
  <w:rsids>
    <w:rsidRoot w:val="0018268E"/>
    <w:rsid w:val="00013A60"/>
    <w:rsid w:val="00076C09"/>
    <w:rsid w:val="000B4EA7"/>
    <w:rsid w:val="000D793A"/>
    <w:rsid w:val="000D7BE1"/>
    <w:rsid w:val="000E1CA1"/>
    <w:rsid w:val="000E40E2"/>
    <w:rsid w:val="000F4344"/>
    <w:rsid w:val="0011359F"/>
    <w:rsid w:val="0011423E"/>
    <w:rsid w:val="00115BD6"/>
    <w:rsid w:val="0017464E"/>
    <w:rsid w:val="0018268E"/>
    <w:rsid w:val="00186C7B"/>
    <w:rsid w:val="001B0702"/>
    <w:rsid w:val="001B42E9"/>
    <w:rsid w:val="001B5F09"/>
    <w:rsid w:val="001B65C5"/>
    <w:rsid w:val="001C22F8"/>
    <w:rsid w:val="001D286F"/>
    <w:rsid w:val="00236BFF"/>
    <w:rsid w:val="002B46C9"/>
    <w:rsid w:val="002E4FDD"/>
    <w:rsid w:val="0031215C"/>
    <w:rsid w:val="00321F0B"/>
    <w:rsid w:val="003247D0"/>
    <w:rsid w:val="00326F6D"/>
    <w:rsid w:val="0034456D"/>
    <w:rsid w:val="00385E27"/>
    <w:rsid w:val="003910A5"/>
    <w:rsid w:val="00393175"/>
    <w:rsid w:val="003A31C5"/>
    <w:rsid w:val="003B47D9"/>
    <w:rsid w:val="003D5684"/>
    <w:rsid w:val="003F33AC"/>
    <w:rsid w:val="004363E6"/>
    <w:rsid w:val="00460943"/>
    <w:rsid w:val="00466381"/>
    <w:rsid w:val="00470111"/>
    <w:rsid w:val="004E07D2"/>
    <w:rsid w:val="00531709"/>
    <w:rsid w:val="0054154C"/>
    <w:rsid w:val="00556728"/>
    <w:rsid w:val="005A1E8D"/>
    <w:rsid w:val="005A3CCB"/>
    <w:rsid w:val="0060335E"/>
    <w:rsid w:val="00631FB6"/>
    <w:rsid w:val="00684C93"/>
    <w:rsid w:val="006E34D7"/>
    <w:rsid w:val="006E587F"/>
    <w:rsid w:val="007037AE"/>
    <w:rsid w:val="00714974"/>
    <w:rsid w:val="0076070A"/>
    <w:rsid w:val="007733D0"/>
    <w:rsid w:val="007943A5"/>
    <w:rsid w:val="007F20E8"/>
    <w:rsid w:val="00814CF0"/>
    <w:rsid w:val="00866507"/>
    <w:rsid w:val="008900FD"/>
    <w:rsid w:val="008C3643"/>
    <w:rsid w:val="008E4688"/>
    <w:rsid w:val="008F3477"/>
    <w:rsid w:val="00924D7A"/>
    <w:rsid w:val="00945516"/>
    <w:rsid w:val="00976CD3"/>
    <w:rsid w:val="009C753E"/>
    <w:rsid w:val="009E15C5"/>
    <w:rsid w:val="00A13314"/>
    <w:rsid w:val="00A3759F"/>
    <w:rsid w:val="00A37A73"/>
    <w:rsid w:val="00A76106"/>
    <w:rsid w:val="00AA10C4"/>
    <w:rsid w:val="00AC2AE7"/>
    <w:rsid w:val="00AF117F"/>
    <w:rsid w:val="00B122DA"/>
    <w:rsid w:val="00B13DE7"/>
    <w:rsid w:val="00B32699"/>
    <w:rsid w:val="00B52B1B"/>
    <w:rsid w:val="00B66B6C"/>
    <w:rsid w:val="00B72E66"/>
    <w:rsid w:val="00B92627"/>
    <w:rsid w:val="00C52C4E"/>
    <w:rsid w:val="00C9161F"/>
    <w:rsid w:val="00CA2D0A"/>
    <w:rsid w:val="00D12BC8"/>
    <w:rsid w:val="00D512F2"/>
    <w:rsid w:val="00D65C2E"/>
    <w:rsid w:val="00DB3A2A"/>
    <w:rsid w:val="00DE1064"/>
    <w:rsid w:val="00DE7AD5"/>
    <w:rsid w:val="00E00972"/>
    <w:rsid w:val="00E32C53"/>
    <w:rsid w:val="00EB6E56"/>
    <w:rsid w:val="00EF6144"/>
    <w:rsid w:val="00EF6C7E"/>
    <w:rsid w:val="00F377EB"/>
    <w:rsid w:val="00F429E3"/>
    <w:rsid w:val="00F519F1"/>
    <w:rsid w:val="00FA1B6B"/>
    <w:rsid w:val="00FB3134"/>
    <w:rsid w:val="00FD0154"/>
    <w:rsid w:val="00FD34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semiHidden="0" w:uiPriority="9" w:unhideWhenUsed="0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1F0B"/>
    <w:pPr>
      <w:suppressAutoHyphens/>
    </w:pPr>
    <w:rPr>
      <w:lang w:eastAsia="ar-SA"/>
    </w:rPr>
  </w:style>
  <w:style w:type="paragraph" w:styleId="3">
    <w:name w:val="heading 3"/>
    <w:basedOn w:val="a"/>
    <w:next w:val="a"/>
    <w:qFormat/>
    <w:rsid w:val="00321F0B"/>
    <w:pPr>
      <w:keepNext/>
      <w:tabs>
        <w:tab w:val="num" w:pos="360"/>
      </w:tabs>
      <w:suppressAutoHyphens w:val="0"/>
      <w:spacing w:before="80"/>
      <w:ind w:right="109"/>
      <w:jc w:val="both"/>
      <w:outlineLvl w:val="2"/>
    </w:pPr>
    <w:rPr>
      <w:rFonts w:ascii="Arial" w:hAnsi="Arial" w:cs="Arial"/>
      <w:b/>
      <w:bCs/>
      <w:color w:val="000000"/>
    </w:rPr>
  </w:style>
  <w:style w:type="paragraph" w:styleId="4">
    <w:name w:val="heading 4"/>
    <w:basedOn w:val="a"/>
    <w:next w:val="a"/>
    <w:qFormat/>
    <w:rsid w:val="00321F0B"/>
    <w:pPr>
      <w:keepNext/>
      <w:tabs>
        <w:tab w:val="num" w:pos="432"/>
      </w:tabs>
      <w:spacing w:before="240" w:after="60"/>
      <w:ind w:left="432" w:hanging="432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qFormat/>
    <w:rsid w:val="00321F0B"/>
    <w:pPr>
      <w:tabs>
        <w:tab w:val="num" w:pos="432"/>
      </w:tabs>
      <w:spacing w:before="240" w:after="60"/>
      <w:ind w:left="432" w:hanging="432"/>
      <w:outlineLvl w:val="4"/>
    </w:pPr>
    <w:rPr>
      <w:b/>
      <w:bCs/>
      <w:i/>
      <w:iCs/>
      <w:sz w:val="26"/>
      <w:szCs w:val="26"/>
    </w:rPr>
  </w:style>
  <w:style w:type="paragraph" w:styleId="7">
    <w:name w:val="heading 7"/>
    <w:basedOn w:val="a"/>
    <w:next w:val="a"/>
    <w:qFormat/>
    <w:rsid w:val="00321F0B"/>
    <w:pPr>
      <w:tabs>
        <w:tab w:val="num" w:pos="432"/>
      </w:tabs>
      <w:spacing w:before="240" w:after="60"/>
      <w:ind w:left="432" w:hanging="432"/>
      <w:outlineLvl w:val="6"/>
    </w:pPr>
    <w:rPr>
      <w:rFonts w:ascii="Calibri" w:hAnsi="Calibri"/>
      <w:sz w:val="24"/>
      <w:szCs w:val="24"/>
    </w:rPr>
  </w:style>
  <w:style w:type="paragraph" w:styleId="9">
    <w:name w:val="heading 9"/>
    <w:basedOn w:val="a"/>
    <w:next w:val="a"/>
    <w:qFormat/>
    <w:rsid w:val="00321F0B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321F0B"/>
  </w:style>
  <w:style w:type="character" w:customStyle="1" w:styleId="2">
    <w:name w:val="Основной шрифт абзаца2"/>
    <w:rsid w:val="00321F0B"/>
  </w:style>
  <w:style w:type="character" w:customStyle="1" w:styleId="WW-Absatz-Standardschriftart">
    <w:name w:val="WW-Absatz-Standardschriftart"/>
    <w:rsid w:val="00321F0B"/>
  </w:style>
  <w:style w:type="character" w:customStyle="1" w:styleId="WW8Num2z0">
    <w:name w:val="WW8Num2z0"/>
    <w:rsid w:val="00321F0B"/>
    <w:rPr>
      <w:sz w:val="24"/>
    </w:rPr>
  </w:style>
  <w:style w:type="character" w:customStyle="1" w:styleId="1">
    <w:name w:val="Основной шрифт абзаца1"/>
    <w:rsid w:val="00321F0B"/>
  </w:style>
  <w:style w:type="character" w:customStyle="1" w:styleId="40">
    <w:name w:val="Заголовок 4 Знак"/>
    <w:rsid w:val="00321F0B"/>
    <w:rPr>
      <w:rFonts w:ascii="Calibri" w:hAnsi="Calibri"/>
      <w:b/>
      <w:bCs/>
      <w:sz w:val="28"/>
      <w:szCs w:val="28"/>
      <w:lang w:val="ru-RU" w:eastAsia="ar-SA" w:bidi="ar-SA"/>
    </w:rPr>
  </w:style>
  <w:style w:type="character" w:customStyle="1" w:styleId="70">
    <w:name w:val="Заголовок 7 Знак"/>
    <w:rsid w:val="00321F0B"/>
    <w:rPr>
      <w:rFonts w:ascii="Calibri" w:hAnsi="Calibri"/>
      <w:sz w:val="24"/>
      <w:szCs w:val="24"/>
      <w:lang w:val="ru-RU" w:eastAsia="ar-SA" w:bidi="ar-SA"/>
    </w:rPr>
  </w:style>
  <w:style w:type="character" w:customStyle="1" w:styleId="30">
    <w:name w:val="Заголовок 3 Знак"/>
    <w:rsid w:val="00321F0B"/>
    <w:rPr>
      <w:rFonts w:ascii="Arial" w:hAnsi="Arial" w:cs="Arial"/>
      <w:b/>
      <w:bCs/>
      <w:color w:val="000000"/>
    </w:rPr>
  </w:style>
  <w:style w:type="character" w:customStyle="1" w:styleId="90">
    <w:name w:val="Заголовок 9 Знак"/>
    <w:rsid w:val="00321F0B"/>
    <w:rPr>
      <w:rFonts w:ascii="Cambria" w:eastAsia="Times New Roman" w:hAnsi="Cambria" w:cs="Times New Roman"/>
      <w:sz w:val="22"/>
      <w:szCs w:val="22"/>
    </w:rPr>
  </w:style>
  <w:style w:type="character" w:styleId="a3">
    <w:name w:val="Hyperlink"/>
    <w:semiHidden/>
    <w:rsid w:val="00321F0B"/>
    <w:rPr>
      <w:color w:val="0000FF"/>
      <w:u w:val="single"/>
    </w:rPr>
  </w:style>
  <w:style w:type="character" w:customStyle="1" w:styleId="a4">
    <w:name w:val="Текст выноски Знак"/>
    <w:rsid w:val="00321F0B"/>
    <w:rPr>
      <w:rFonts w:ascii="Tahoma" w:hAnsi="Tahoma" w:cs="Tahoma"/>
      <w:sz w:val="16"/>
      <w:szCs w:val="16"/>
    </w:rPr>
  </w:style>
  <w:style w:type="paragraph" w:customStyle="1" w:styleId="a5">
    <w:name w:val="Заголовок"/>
    <w:basedOn w:val="a"/>
    <w:next w:val="a6"/>
    <w:rsid w:val="00321F0B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6">
    <w:name w:val="Body Text"/>
    <w:basedOn w:val="a"/>
    <w:semiHidden/>
    <w:rsid w:val="00321F0B"/>
    <w:pPr>
      <w:spacing w:after="120"/>
    </w:pPr>
  </w:style>
  <w:style w:type="paragraph" w:styleId="a7">
    <w:name w:val="List"/>
    <w:basedOn w:val="a6"/>
    <w:semiHidden/>
    <w:rsid w:val="00321F0B"/>
    <w:rPr>
      <w:rFonts w:cs="Tahoma"/>
    </w:rPr>
  </w:style>
  <w:style w:type="paragraph" w:customStyle="1" w:styleId="20">
    <w:name w:val="Название2"/>
    <w:basedOn w:val="a"/>
    <w:rsid w:val="00321F0B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21">
    <w:name w:val="Указатель2"/>
    <w:basedOn w:val="a"/>
    <w:rsid w:val="00321F0B"/>
    <w:pPr>
      <w:suppressLineNumbers/>
    </w:pPr>
    <w:rPr>
      <w:rFonts w:cs="Tahoma"/>
    </w:rPr>
  </w:style>
  <w:style w:type="paragraph" w:customStyle="1" w:styleId="10">
    <w:name w:val="Название1"/>
    <w:basedOn w:val="a"/>
    <w:rsid w:val="00321F0B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1">
    <w:name w:val="Указатель1"/>
    <w:basedOn w:val="a"/>
    <w:rsid w:val="00321F0B"/>
    <w:pPr>
      <w:suppressLineNumbers/>
    </w:pPr>
    <w:rPr>
      <w:rFonts w:cs="Tahoma"/>
    </w:rPr>
  </w:style>
  <w:style w:type="paragraph" w:customStyle="1" w:styleId="12">
    <w:name w:val="Название объекта1"/>
    <w:basedOn w:val="a"/>
    <w:rsid w:val="00321F0B"/>
    <w:pPr>
      <w:widowControl w:val="0"/>
      <w:jc w:val="center"/>
    </w:pPr>
    <w:rPr>
      <w:b/>
      <w:sz w:val="24"/>
    </w:rPr>
  </w:style>
  <w:style w:type="paragraph" w:styleId="a8">
    <w:name w:val="Subtitle"/>
    <w:basedOn w:val="a"/>
    <w:next w:val="a6"/>
    <w:qFormat/>
    <w:rsid w:val="00321F0B"/>
    <w:pPr>
      <w:widowControl w:val="0"/>
      <w:jc w:val="both"/>
    </w:pPr>
    <w:rPr>
      <w:sz w:val="24"/>
    </w:rPr>
  </w:style>
  <w:style w:type="paragraph" w:customStyle="1" w:styleId="a9">
    <w:name w:val="Содержимое таблицы"/>
    <w:basedOn w:val="a"/>
    <w:rsid w:val="00321F0B"/>
    <w:pPr>
      <w:suppressLineNumbers/>
    </w:pPr>
  </w:style>
  <w:style w:type="paragraph" w:customStyle="1" w:styleId="aa">
    <w:name w:val="Заголовок таблицы"/>
    <w:basedOn w:val="a9"/>
    <w:rsid w:val="00321F0B"/>
    <w:pPr>
      <w:jc w:val="center"/>
    </w:pPr>
    <w:rPr>
      <w:b/>
      <w:bCs/>
    </w:rPr>
  </w:style>
  <w:style w:type="paragraph" w:customStyle="1" w:styleId="ab">
    <w:name w:val="Содержимое врезки"/>
    <w:basedOn w:val="a6"/>
    <w:rsid w:val="00321F0B"/>
  </w:style>
  <w:style w:type="paragraph" w:customStyle="1" w:styleId="13">
    <w:name w:val="Цитата1"/>
    <w:basedOn w:val="a"/>
    <w:rsid w:val="00321F0B"/>
    <w:pPr>
      <w:suppressAutoHyphens w:val="0"/>
      <w:spacing w:before="80"/>
      <w:ind w:left="370" w:right="57" w:hanging="370"/>
      <w:jc w:val="both"/>
    </w:pPr>
    <w:rPr>
      <w:rFonts w:ascii="Arial" w:hAnsi="Arial" w:cs="Arial"/>
    </w:rPr>
  </w:style>
  <w:style w:type="paragraph" w:styleId="ac">
    <w:name w:val="Balloon Text"/>
    <w:basedOn w:val="a"/>
    <w:rsid w:val="00321F0B"/>
    <w:rPr>
      <w:rFonts w:ascii="Tahoma" w:hAnsi="Tahoma" w:cs="Tahoma"/>
      <w:sz w:val="16"/>
      <w:szCs w:val="16"/>
    </w:rPr>
  </w:style>
  <w:style w:type="paragraph" w:styleId="ad">
    <w:name w:val="Block Text"/>
    <w:basedOn w:val="a"/>
    <w:rsid w:val="0018268E"/>
    <w:pPr>
      <w:suppressAutoHyphens w:val="0"/>
      <w:spacing w:before="80"/>
      <w:ind w:left="370" w:right="57" w:hanging="370"/>
      <w:jc w:val="both"/>
    </w:pPr>
    <w:rPr>
      <w:rFonts w:ascii="Arial" w:hAnsi="Arial" w:cs="Arial"/>
      <w:lang w:eastAsia="ru-RU"/>
    </w:rPr>
  </w:style>
  <w:style w:type="paragraph" w:customStyle="1" w:styleId="210">
    <w:name w:val="Основной текст 21"/>
    <w:basedOn w:val="a"/>
    <w:rsid w:val="00C52C4E"/>
    <w:pPr>
      <w:suppressAutoHyphens w:val="0"/>
      <w:spacing w:after="120" w:line="480" w:lineRule="auto"/>
    </w:pPr>
    <w:rPr>
      <w:sz w:val="24"/>
      <w:szCs w:val="24"/>
    </w:rPr>
  </w:style>
  <w:style w:type="character" w:styleId="ae">
    <w:name w:val="line number"/>
    <w:basedOn w:val="a0"/>
    <w:uiPriority w:val="99"/>
    <w:semiHidden/>
    <w:unhideWhenUsed/>
    <w:rsid w:val="00DE7AD5"/>
  </w:style>
  <w:style w:type="paragraph" w:styleId="af">
    <w:name w:val="List Paragraph"/>
    <w:basedOn w:val="a"/>
    <w:uiPriority w:val="34"/>
    <w:qFormat/>
    <w:rsid w:val="00DE7AD5"/>
    <w:pPr>
      <w:ind w:left="720"/>
      <w:contextualSpacing/>
    </w:pPr>
  </w:style>
  <w:style w:type="table" w:styleId="af0">
    <w:name w:val="Table Grid"/>
    <w:basedOn w:val="a1"/>
    <w:uiPriority w:val="59"/>
    <w:rsid w:val="007943A5"/>
    <w:rPr>
      <w:rFonts w:asciiTheme="minorHAnsi" w:eastAsiaTheme="minorEastAsia" w:hAnsiTheme="minorHAns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FB3134"/>
    <w:pPr>
      <w:suppressAutoHyphens/>
      <w:autoSpaceDN w:val="0"/>
      <w:textAlignment w:val="baseline"/>
    </w:pPr>
    <w:rPr>
      <w:kern w:val="3"/>
      <w:lang w:eastAsia="ar-SA"/>
    </w:rPr>
  </w:style>
  <w:style w:type="numbering" w:customStyle="1" w:styleId="RTFNum3">
    <w:name w:val="RTF_Num 3"/>
    <w:basedOn w:val="a2"/>
    <w:rsid w:val="00FB3134"/>
    <w:pPr>
      <w:numPr>
        <w:numId w:val="17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Absatz-Standardschriftart">
    <w:name w:val="RTFNum3"/>
    <w:pPr>
      <w:numPr>
        <w:numId w:val="17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7CF696-8370-4DBC-8C39-30101A93CE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546</TotalTime>
  <Pages>7</Pages>
  <Words>2365</Words>
  <Characters>13483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 № ______</vt:lpstr>
    </vt:vector>
  </TitlesOfParts>
  <Company/>
  <LinksUpToDate>false</LinksUpToDate>
  <CharactersWithSpaces>15817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 № ______</dc:title>
  <dc:creator>User</dc:creator>
  <cp:lastModifiedBy>SPGS</cp:lastModifiedBy>
  <cp:revision>81</cp:revision>
  <cp:lastPrinted>2014-02-12T10:52:00Z</cp:lastPrinted>
  <dcterms:created xsi:type="dcterms:W3CDTF">2013-12-14T06:08:00Z</dcterms:created>
  <dcterms:modified xsi:type="dcterms:W3CDTF">2014-02-13T08:14:00Z</dcterms:modified>
</cp:coreProperties>
</file>