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8F9CCC" w14:textId="77777777" w:rsidR="002170CE" w:rsidRPr="002170CE" w:rsidRDefault="002170CE" w:rsidP="002170CE">
      <w:pPr>
        <w:jc w:val="right"/>
      </w:pPr>
      <w:r w:rsidRPr="002170CE">
        <w:t>Приложение №1</w:t>
      </w:r>
    </w:p>
    <w:p w14:paraId="0F7F2058" w14:textId="77777777" w:rsidR="002170CE" w:rsidRPr="002170CE" w:rsidRDefault="002170CE" w:rsidP="002170CE">
      <w:pPr>
        <w:jc w:val="right"/>
      </w:pPr>
      <w:r w:rsidRPr="002170CE">
        <w:t xml:space="preserve"> к договору № _________ от ____________</w:t>
      </w:r>
    </w:p>
    <w:p w14:paraId="1B088878" w14:textId="77777777" w:rsidR="002170CE" w:rsidRPr="002170CE" w:rsidRDefault="002170CE" w:rsidP="002170CE"/>
    <w:p w14:paraId="3168156C" w14:textId="77777777" w:rsidR="002170CE" w:rsidRPr="002170CE" w:rsidRDefault="002170CE" w:rsidP="002170CE">
      <w:pPr>
        <w:jc w:val="center"/>
        <w:rPr>
          <w:b/>
        </w:rPr>
      </w:pPr>
      <w:r w:rsidRPr="002170CE">
        <w:rPr>
          <w:b/>
        </w:rPr>
        <w:t xml:space="preserve">Виды и количество отходов, </w:t>
      </w:r>
    </w:p>
    <w:p w14:paraId="010AA20F" w14:textId="77777777" w:rsidR="002170CE" w:rsidRPr="002170CE" w:rsidRDefault="002170CE" w:rsidP="002170CE">
      <w:pPr>
        <w:jc w:val="center"/>
        <w:rPr>
          <w:b/>
        </w:rPr>
      </w:pPr>
      <w:r w:rsidRPr="002170CE">
        <w:rPr>
          <w:b/>
        </w:rPr>
        <w:t xml:space="preserve">планируемых к </w:t>
      </w:r>
      <w:proofErr w:type="gramStart"/>
      <w:r w:rsidRPr="002170CE">
        <w:rPr>
          <w:b/>
        </w:rPr>
        <w:t>размещению  на</w:t>
      </w:r>
      <w:proofErr w:type="gramEnd"/>
      <w:r w:rsidRPr="002170CE">
        <w:rPr>
          <w:b/>
        </w:rPr>
        <w:t xml:space="preserve"> полигоне ТБО </w:t>
      </w:r>
    </w:p>
    <w:p w14:paraId="0FF7DA6A" w14:textId="77777777" w:rsidR="002170CE" w:rsidRPr="002170CE" w:rsidRDefault="002170CE" w:rsidP="002170CE">
      <w:pPr>
        <w:jc w:val="center"/>
        <w:rPr>
          <w:b/>
        </w:rPr>
      </w:pPr>
      <w:r w:rsidRPr="002170CE">
        <w:rPr>
          <w:b/>
        </w:rPr>
        <w:t>ООО «Вектор-Н»</w:t>
      </w:r>
    </w:p>
    <w:p w14:paraId="3282DA7E" w14:textId="77777777" w:rsidR="002170CE" w:rsidRPr="002170CE" w:rsidRDefault="002170CE" w:rsidP="002170CE">
      <w:pPr>
        <w:jc w:val="center"/>
        <w:rPr>
          <w:b/>
        </w:rPr>
      </w:pPr>
    </w:p>
    <w:p w14:paraId="6104EBC6" w14:textId="77777777" w:rsidR="002170CE" w:rsidRPr="002170CE" w:rsidRDefault="002170CE" w:rsidP="002170CE">
      <w:pPr>
        <w:numPr>
          <w:ilvl w:val="0"/>
          <w:numId w:val="9"/>
        </w:numPr>
        <w:ind w:left="0" w:firstLine="0"/>
      </w:pPr>
      <w:r w:rsidRPr="002170CE">
        <w:t>Виды и количество твердых производственных отходов:</w:t>
      </w:r>
    </w:p>
    <w:p w14:paraId="14D604E1" w14:textId="77777777" w:rsidR="002170CE" w:rsidRPr="002170CE" w:rsidRDefault="002170CE" w:rsidP="002170CE"/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1560"/>
        <w:gridCol w:w="1559"/>
        <w:gridCol w:w="1701"/>
      </w:tblGrid>
      <w:tr w:rsidR="002170CE" w:rsidRPr="002170CE" w14:paraId="2D6B0548" w14:textId="77777777" w:rsidTr="004E0445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5E3C8" w14:textId="77777777" w:rsidR="002170CE" w:rsidRPr="002170CE" w:rsidRDefault="002170CE" w:rsidP="002170CE">
            <w:pPr>
              <w:jc w:val="center"/>
              <w:rPr>
                <w:color w:val="000000"/>
                <w:sz w:val="22"/>
                <w:szCs w:val="22"/>
              </w:rPr>
            </w:pPr>
            <w:r w:rsidRPr="002170CE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06AC4" w14:textId="77777777" w:rsidR="002170CE" w:rsidRPr="002170CE" w:rsidRDefault="002170CE" w:rsidP="002170CE">
            <w:pPr>
              <w:jc w:val="center"/>
              <w:rPr>
                <w:color w:val="000000"/>
                <w:sz w:val="22"/>
                <w:szCs w:val="22"/>
              </w:rPr>
            </w:pPr>
            <w:r w:rsidRPr="002170CE">
              <w:rPr>
                <w:color w:val="000000"/>
                <w:sz w:val="22"/>
                <w:szCs w:val="22"/>
              </w:rPr>
              <w:t>Наименование вида отходов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CA577" w14:textId="77777777" w:rsidR="002170CE" w:rsidRPr="002170CE" w:rsidRDefault="002170CE" w:rsidP="002170CE">
            <w:pPr>
              <w:jc w:val="center"/>
              <w:rPr>
                <w:color w:val="000000"/>
                <w:sz w:val="22"/>
                <w:szCs w:val="22"/>
              </w:rPr>
            </w:pPr>
            <w:r w:rsidRPr="002170CE">
              <w:rPr>
                <w:color w:val="000000"/>
                <w:sz w:val="22"/>
                <w:szCs w:val="22"/>
              </w:rPr>
              <w:t>Код отходов</w:t>
            </w:r>
          </w:p>
          <w:p w14:paraId="7BB48BE9" w14:textId="77777777" w:rsidR="002170CE" w:rsidRPr="002170CE" w:rsidRDefault="002170CE" w:rsidP="002170CE">
            <w:pPr>
              <w:jc w:val="center"/>
              <w:rPr>
                <w:color w:val="000000"/>
                <w:sz w:val="22"/>
                <w:szCs w:val="22"/>
              </w:rPr>
            </w:pPr>
            <w:r w:rsidRPr="002170CE">
              <w:rPr>
                <w:color w:val="000000"/>
                <w:sz w:val="22"/>
                <w:szCs w:val="22"/>
              </w:rPr>
              <w:t>в соответствии с ФККО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86700" w14:textId="77777777" w:rsidR="002170CE" w:rsidRPr="002170CE" w:rsidRDefault="002170CE" w:rsidP="002170CE">
            <w:pPr>
              <w:jc w:val="center"/>
              <w:rPr>
                <w:color w:val="000000"/>
                <w:sz w:val="22"/>
                <w:szCs w:val="22"/>
              </w:rPr>
            </w:pPr>
            <w:r w:rsidRPr="002170CE">
              <w:rPr>
                <w:color w:val="000000"/>
                <w:sz w:val="22"/>
                <w:szCs w:val="22"/>
              </w:rPr>
              <w:t>Класс опасности отходов в соответствии с ФККО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4407E" w14:textId="77777777" w:rsidR="002170CE" w:rsidRPr="002170CE" w:rsidRDefault="002170CE" w:rsidP="002170CE">
            <w:pPr>
              <w:ind w:right="1"/>
              <w:jc w:val="center"/>
              <w:rPr>
                <w:color w:val="000000"/>
                <w:sz w:val="22"/>
                <w:szCs w:val="22"/>
              </w:rPr>
            </w:pPr>
            <w:r w:rsidRPr="002170CE">
              <w:rPr>
                <w:color w:val="000000"/>
                <w:sz w:val="22"/>
                <w:szCs w:val="22"/>
              </w:rPr>
              <w:t>Установленный лимит на размещение отходов (тонн)</w:t>
            </w:r>
          </w:p>
        </w:tc>
      </w:tr>
      <w:tr w:rsidR="002170CE" w:rsidRPr="002170CE" w14:paraId="68539EE8" w14:textId="77777777" w:rsidTr="004E0445">
        <w:trPr>
          <w:trHeight w:val="9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65705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</w:rPr>
              <w:t>п/п</w:t>
            </w: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5600A" w14:textId="77777777" w:rsidR="002170CE" w:rsidRPr="002170CE" w:rsidRDefault="002170CE" w:rsidP="002170CE">
            <w:pPr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237F9" w14:textId="77777777" w:rsidR="002170CE" w:rsidRPr="002170CE" w:rsidRDefault="002170CE" w:rsidP="002170C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A2B38" w14:textId="77777777" w:rsidR="002170CE" w:rsidRPr="002170CE" w:rsidRDefault="002170CE" w:rsidP="002170CE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8BC11" w14:textId="77777777" w:rsidR="002170CE" w:rsidRPr="002170CE" w:rsidRDefault="002170CE" w:rsidP="002170CE">
            <w:pPr>
              <w:rPr>
                <w:color w:val="000000"/>
              </w:rPr>
            </w:pPr>
          </w:p>
        </w:tc>
      </w:tr>
      <w:tr w:rsidR="002170CE" w:rsidRPr="002170CE" w14:paraId="75A3E3A7" w14:textId="77777777" w:rsidTr="004E0445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4161A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0CBE6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AF21F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7789D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AE159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</w:rPr>
              <w:t>5</w:t>
            </w:r>
          </w:p>
        </w:tc>
      </w:tr>
      <w:tr w:rsidR="002170CE" w:rsidRPr="002170CE" w14:paraId="055BFF1F" w14:textId="77777777" w:rsidTr="004E0445">
        <w:trPr>
          <w:trHeight w:val="54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617E95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641F491" w14:textId="77777777" w:rsidR="002170CE" w:rsidRPr="002170CE" w:rsidRDefault="002170CE" w:rsidP="002170CE">
            <w:pPr>
              <w:rPr>
                <w:color w:val="000000"/>
              </w:rPr>
            </w:pPr>
            <w:r w:rsidRPr="002170CE">
              <w:rPr>
                <w:color w:val="000000"/>
              </w:rPr>
              <w:t>Лом бетонных изделий, отходы бетона в кусковой форме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B5041BB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</w:rPr>
              <w:t>82220101215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F681B9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  <w:lang w:val="en-US"/>
              </w:rPr>
              <w:t>V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DB4111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</w:rPr>
              <w:t>180,00</w:t>
            </w:r>
          </w:p>
        </w:tc>
      </w:tr>
      <w:tr w:rsidR="002170CE" w:rsidRPr="002170CE" w14:paraId="351F8BC1" w14:textId="77777777" w:rsidTr="004E0445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5708DA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FB5CB3" w14:textId="77777777" w:rsidR="002170CE" w:rsidRPr="002170CE" w:rsidRDefault="002170CE" w:rsidP="002170CE">
            <w:pPr>
              <w:rPr>
                <w:color w:val="000000"/>
              </w:rPr>
            </w:pPr>
            <w:r w:rsidRPr="002170CE">
              <w:rPr>
                <w:color w:val="000000"/>
              </w:rPr>
              <w:t>Обтирочный материал, загрязненный нефтью или нефтепродуктами (содержание нефти или нефтепродуктов 15% и более)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4202022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</w:rPr>
              <w:t>91920401603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F7DA1C6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  <w:lang w:val="en-US"/>
              </w:rPr>
              <w:t>III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B41893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</w:rPr>
              <w:t>1,629</w:t>
            </w:r>
          </w:p>
        </w:tc>
      </w:tr>
      <w:tr w:rsidR="002170CE" w:rsidRPr="002170CE" w14:paraId="030D235F" w14:textId="77777777" w:rsidTr="004E0445">
        <w:trPr>
          <w:trHeight w:val="73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41487A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</w:rPr>
              <w:t>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86303C" w14:textId="77777777" w:rsidR="002170CE" w:rsidRPr="002170CE" w:rsidRDefault="002170CE" w:rsidP="002170CE">
            <w:pPr>
              <w:rPr>
                <w:color w:val="000000"/>
              </w:rPr>
            </w:pPr>
            <w:r w:rsidRPr="002170CE">
              <w:rPr>
                <w:color w:val="000000"/>
              </w:rPr>
              <w:t xml:space="preserve">Песок, загрязненный нефтью или нефтепродуктами (содержание нефти или нефтепродуктов 15% и более)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3F5454F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</w:rPr>
              <w:t>91920101393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370EDE6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  <w:lang w:val="en-US"/>
              </w:rPr>
              <w:t>III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635052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</w:rPr>
              <w:t>0,339</w:t>
            </w:r>
          </w:p>
        </w:tc>
      </w:tr>
      <w:tr w:rsidR="002170CE" w:rsidRPr="002170CE" w14:paraId="70A22FB3" w14:textId="77777777" w:rsidTr="004E0445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12B53A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</w:rPr>
              <w:t>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F3104" w14:textId="77777777" w:rsidR="002170CE" w:rsidRPr="002170CE" w:rsidRDefault="002170CE" w:rsidP="002170CE">
            <w:pPr>
              <w:rPr>
                <w:color w:val="000000"/>
              </w:rPr>
            </w:pPr>
            <w:r w:rsidRPr="002170CE">
              <w:rPr>
                <w:color w:val="000000"/>
              </w:rPr>
              <w:t>Пыль (порошок) от шлифования черных металлов с содержанием металла 50% и более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3C820C0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</w:rPr>
              <w:t>36122101424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F9D255E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  <w:lang w:val="en-US"/>
              </w:rPr>
              <w:t>IV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AF42CB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</w:rPr>
              <w:t>0,033</w:t>
            </w:r>
          </w:p>
        </w:tc>
      </w:tr>
      <w:tr w:rsidR="002170CE" w:rsidRPr="002170CE" w14:paraId="3055B764" w14:textId="77777777" w:rsidTr="004E0445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0CCA95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</w:rPr>
              <w:t>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486FB" w14:textId="77777777" w:rsidR="002170CE" w:rsidRPr="002170CE" w:rsidRDefault="002170CE" w:rsidP="002170CE">
            <w:pPr>
              <w:rPr>
                <w:color w:val="000000"/>
              </w:rPr>
            </w:pPr>
            <w:r w:rsidRPr="002170CE">
              <w:rPr>
                <w:color w:val="000000"/>
              </w:rPr>
              <w:t>Отходы грунта при проведении открытых земляных работ практически неопасные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7AFE4A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</w:rPr>
              <w:t>81111112495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97A0BB7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  <w:lang w:val="en-US"/>
              </w:rPr>
              <w:t>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20331D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</w:rPr>
              <w:t>890,000</w:t>
            </w:r>
          </w:p>
        </w:tc>
      </w:tr>
      <w:tr w:rsidR="002170CE" w:rsidRPr="002170CE" w14:paraId="5DB3467F" w14:textId="77777777" w:rsidTr="004E0445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3693CF9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</w:rPr>
              <w:t>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7550325" w14:textId="77777777" w:rsidR="002170CE" w:rsidRPr="002170CE" w:rsidRDefault="002170CE" w:rsidP="002170CE">
            <w:pPr>
              <w:rPr>
                <w:color w:val="000000"/>
              </w:rPr>
            </w:pPr>
            <w:r w:rsidRPr="002170CE">
              <w:rPr>
                <w:color w:val="000000"/>
              </w:rPr>
              <w:t>Мусор и смет производственных помещений малоопасный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3668D23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</w:rPr>
              <w:t>73321001724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0416ABB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  <w:lang w:val="en-US"/>
              </w:rPr>
              <w:t>IV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8A85AE2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</w:rPr>
              <w:t>51,786</w:t>
            </w:r>
          </w:p>
        </w:tc>
      </w:tr>
      <w:tr w:rsidR="002170CE" w:rsidRPr="002170CE" w14:paraId="454A27B9" w14:textId="77777777" w:rsidTr="004E0445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1A47165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</w:rPr>
              <w:t>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C9F01D0" w14:textId="77777777" w:rsidR="002170CE" w:rsidRPr="002170CE" w:rsidRDefault="002170CE" w:rsidP="002170CE">
            <w:pPr>
              <w:rPr>
                <w:color w:val="000000"/>
              </w:rPr>
            </w:pPr>
            <w:r w:rsidRPr="002170CE">
              <w:rPr>
                <w:color w:val="000000"/>
              </w:rPr>
              <w:t>Отходы рубероида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B156566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</w:rPr>
              <w:t>82621001514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EDFD5EA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  <w:lang w:val="en-US"/>
              </w:rPr>
              <w:t>IV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C1E665F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</w:rPr>
              <w:t>12,000</w:t>
            </w:r>
          </w:p>
        </w:tc>
      </w:tr>
      <w:tr w:rsidR="002170CE" w:rsidRPr="002170CE" w14:paraId="6B017BFC" w14:textId="77777777" w:rsidTr="004E0445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8E2BC8C" w14:textId="77777777" w:rsidR="002170CE" w:rsidRPr="002170CE" w:rsidRDefault="002170CE" w:rsidP="002170CE">
            <w:pPr>
              <w:rPr>
                <w:color w:val="000000"/>
              </w:rPr>
            </w:pPr>
            <w:r w:rsidRPr="002170CE">
              <w:rPr>
                <w:color w:val="000000"/>
              </w:rPr>
              <w:t>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D68269E" w14:textId="77777777" w:rsidR="002170CE" w:rsidRPr="002170CE" w:rsidRDefault="002170CE" w:rsidP="002170CE">
            <w:pPr>
              <w:rPr>
                <w:color w:val="000000"/>
              </w:rPr>
            </w:pPr>
            <w:r w:rsidRPr="002170CE">
              <w:rPr>
                <w:color w:val="000000"/>
              </w:rPr>
              <w:t>Лом асфальтовых и асфальтобетонных покрытий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F9E5A7B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</w:rPr>
              <w:t>83020001714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9020DC7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  <w:lang w:val="en-US"/>
              </w:rPr>
              <w:t>IV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D7771D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</w:rPr>
              <w:t>28,00</w:t>
            </w:r>
          </w:p>
        </w:tc>
      </w:tr>
      <w:tr w:rsidR="002170CE" w:rsidRPr="002170CE" w14:paraId="6223EC1B" w14:textId="77777777" w:rsidTr="004E0445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FE5454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</w:rPr>
              <w:t>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F5F600" w14:textId="77777777" w:rsidR="002170CE" w:rsidRPr="002170CE" w:rsidRDefault="002170CE" w:rsidP="002170CE">
            <w:pPr>
              <w:rPr>
                <w:color w:val="000000"/>
              </w:rPr>
            </w:pPr>
            <w:r w:rsidRPr="002170CE">
              <w:rPr>
                <w:color w:val="000000"/>
              </w:rPr>
              <w:t xml:space="preserve">Смет с территории гаража, автостоянки малоопасный,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3EB55E3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</w:rPr>
              <w:t>73331001714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64AB0EA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  <w:lang w:val="en-US"/>
              </w:rPr>
              <w:t>IV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A71FDD6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</w:rPr>
              <w:t>3,048</w:t>
            </w:r>
          </w:p>
        </w:tc>
      </w:tr>
      <w:tr w:rsidR="002170CE" w:rsidRPr="002170CE" w14:paraId="02EB6B2C" w14:textId="77777777" w:rsidTr="004E0445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725C132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</w:rPr>
              <w:t>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E715888" w14:textId="77777777" w:rsidR="002170CE" w:rsidRPr="002170CE" w:rsidRDefault="002170CE" w:rsidP="002170CE">
            <w:pPr>
              <w:rPr>
                <w:color w:val="000000"/>
              </w:rPr>
            </w:pPr>
            <w:r w:rsidRPr="002170CE">
              <w:rPr>
                <w:color w:val="000000"/>
              </w:rPr>
              <w:t>Инструменты лакокрасочные (кисти, валики, загрязненные лакокрасочными материалами (в количестве менее 5%)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D5E2A2D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</w:rPr>
              <w:t>89111002524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084F936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  <w:lang w:val="en-US"/>
              </w:rPr>
              <w:t>IV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8593FA5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</w:rPr>
              <w:t>0,017</w:t>
            </w:r>
          </w:p>
        </w:tc>
      </w:tr>
      <w:tr w:rsidR="002170CE" w:rsidRPr="002170CE" w14:paraId="4A2FF816" w14:textId="77777777" w:rsidTr="004E0445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C7B1C60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</w:rPr>
              <w:t>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FC5ADB" w14:textId="77777777" w:rsidR="002170CE" w:rsidRPr="002170CE" w:rsidRDefault="002170CE" w:rsidP="002170CE">
            <w:pPr>
              <w:rPr>
                <w:color w:val="000000"/>
              </w:rPr>
            </w:pPr>
            <w:proofErr w:type="gramStart"/>
            <w:r w:rsidRPr="002170CE">
              <w:rPr>
                <w:color w:val="000000"/>
              </w:rPr>
              <w:t>Тормозные колодки</w:t>
            </w:r>
            <w:proofErr w:type="gramEnd"/>
            <w:r w:rsidRPr="002170CE">
              <w:rPr>
                <w:color w:val="000000"/>
              </w:rPr>
              <w:t xml:space="preserve"> отработанные с остатком накладок асбестовых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365515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</w:rPr>
              <w:t>92031002524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C6AD215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  <w:lang w:val="en-US"/>
              </w:rPr>
              <w:t>IV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90A4618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</w:rPr>
              <w:t>0,266</w:t>
            </w:r>
          </w:p>
        </w:tc>
      </w:tr>
      <w:tr w:rsidR="002170CE" w:rsidRPr="002170CE" w14:paraId="66B2D6B5" w14:textId="77777777" w:rsidTr="004E0445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D4D3704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</w:rPr>
              <w:t>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64451D3" w14:textId="77777777" w:rsidR="002170CE" w:rsidRPr="002170CE" w:rsidRDefault="002170CE" w:rsidP="002170CE">
            <w:pPr>
              <w:rPr>
                <w:color w:val="000000"/>
              </w:rPr>
            </w:pPr>
            <w:r w:rsidRPr="002170CE">
              <w:rPr>
                <w:color w:val="000000"/>
              </w:rPr>
              <w:t>Бой строительного кирпича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03B611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</w:rPr>
              <w:t>34321001205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76C564F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  <w:lang w:val="en-US"/>
              </w:rPr>
              <w:t>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237EE03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</w:rPr>
              <w:t>90,00</w:t>
            </w:r>
          </w:p>
        </w:tc>
      </w:tr>
      <w:tr w:rsidR="002170CE" w:rsidRPr="002170CE" w14:paraId="1BB47D94" w14:textId="77777777" w:rsidTr="004E0445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5E3D410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</w:rPr>
              <w:t>13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04B62BF" w14:textId="77777777" w:rsidR="002170CE" w:rsidRPr="002170CE" w:rsidRDefault="002170CE" w:rsidP="002170CE">
            <w:pPr>
              <w:rPr>
                <w:color w:val="000000"/>
              </w:rPr>
            </w:pPr>
            <w:r w:rsidRPr="002170CE">
              <w:rPr>
                <w:color w:val="000000"/>
              </w:rPr>
              <w:t>Опилки и стружка натуральной чистой древесины несортированные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71819D2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</w:rPr>
              <w:t>30529111205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2A35E5C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  <w:lang w:val="en-US"/>
              </w:rPr>
              <w:t>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067DDCB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</w:rPr>
              <w:t>2.400</w:t>
            </w:r>
          </w:p>
        </w:tc>
      </w:tr>
      <w:tr w:rsidR="002170CE" w:rsidRPr="002170CE" w14:paraId="01B57C22" w14:textId="77777777" w:rsidTr="004E0445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6425F85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</w:rPr>
              <w:t>14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B575977" w14:textId="77777777" w:rsidR="002170CE" w:rsidRPr="002170CE" w:rsidRDefault="002170CE" w:rsidP="002170CE">
            <w:pPr>
              <w:rPr>
                <w:color w:val="000000"/>
              </w:rPr>
            </w:pPr>
            <w:r w:rsidRPr="002170CE">
              <w:rPr>
                <w:color w:val="000000"/>
              </w:rPr>
              <w:t>Абразивные круги отработанные, лом отработанных абразивных кругов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1016A8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</w:rPr>
              <w:t>45610001212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141D837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  <w:lang w:val="en-US"/>
              </w:rPr>
              <w:t>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6107DC3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</w:rPr>
              <w:t>0.034</w:t>
            </w:r>
          </w:p>
        </w:tc>
      </w:tr>
      <w:tr w:rsidR="002170CE" w:rsidRPr="002170CE" w14:paraId="79B6954D" w14:textId="77777777" w:rsidTr="004E0445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A67D31C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</w:rPr>
              <w:t>15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1A99D6" w14:textId="77777777" w:rsidR="002170CE" w:rsidRPr="002170CE" w:rsidRDefault="002170CE" w:rsidP="002170CE">
            <w:pPr>
              <w:rPr>
                <w:color w:val="000000"/>
              </w:rPr>
            </w:pPr>
            <w:r w:rsidRPr="002170CE">
              <w:rPr>
                <w:color w:val="000000"/>
              </w:rPr>
              <w:t>Лампы накаливания утратившие, потребительские свойства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38C8E38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</w:rPr>
              <w:t>48241100525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238CE56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  <w:lang w:val="en-US"/>
              </w:rPr>
              <w:t>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850AAD5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</w:rPr>
              <w:t>0.217</w:t>
            </w:r>
          </w:p>
        </w:tc>
      </w:tr>
      <w:tr w:rsidR="002170CE" w:rsidRPr="002170CE" w14:paraId="3066D8C5" w14:textId="77777777" w:rsidTr="004E0445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C8AA8B3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</w:rPr>
              <w:t>16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E76D371" w14:textId="77777777" w:rsidR="002170CE" w:rsidRPr="002170CE" w:rsidRDefault="002170CE" w:rsidP="002170CE">
            <w:pPr>
              <w:rPr>
                <w:color w:val="000000"/>
              </w:rPr>
            </w:pPr>
            <w:r w:rsidRPr="002170CE">
              <w:rPr>
                <w:color w:val="000000"/>
              </w:rPr>
              <w:t>Остатки и огарки стальных сварочных электродов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F9A45A1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</w:rPr>
              <w:t>91910001205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C6E1870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  <w:lang w:val="en-US"/>
              </w:rPr>
              <w:t>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6AC708E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</w:rPr>
              <w:t>0.199</w:t>
            </w:r>
          </w:p>
        </w:tc>
      </w:tr>
      <w:tr w:rsidR="002170CE" w:rsidRPr="002170CE" w14:paraId="3AE4EB3B" w14:textId="77777777" w:rsidTr="004E0445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96C798" w14:textId="77777777" w:rsidR="002170CE" w:rsidRPr="002170CE" w:rsidRDefault="002170CE" w:rsidP="002170CE">
            <w:pPr>
              <w:rPr>
                <w:color w:val="000000"/>
              </w:rPr>
            </w:pPr>
            <w:r w:rsidRPr="002170CE">
              <w:rPr>
                <w:color w:val="000000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773FDBD" w14:textId="77777777" w:rsidR="002170CE" w:rsidRPr="002170CE" w:rsidRDefault="002170CE" w:rsidP="002170CE">
            <w:pPr>
              <w:rPr>
                <w:b/>
                <w:color w:val="000000"/>
              </w:rPr>
            </w:pPr>
            <w:r w:rsidRPr="002170CE">
              <w:rPr>
                <w:b/>
                <w:color w:val="000000"/>
              </w:rPr>
              <w:t>Итого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DA2EAE" w14:textId="77777777" w:rsidR="002170CE" w:rsidRPr="002170CE" w:rsidRDefault="002170CE" w:rsidP="002170CE">
            <w:pPr>
              <w:rPr>
                <w:b/>
                <w:color w:val="000000"/>
              </w:rPr>
            </w:pPr>
            <w:r w:rsidRPr="002170CE">
              <w:rPr>
                <w:b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83D75B8" w14:textId="77777777" w:rsidR="002170CE" w:rsidRPr="002170CE" w:rsidRDefault="002170CE" w:rsidP="002170CE">
            <w:pPr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D9E9A3" w14:textId="77777777" w:rsidR="002170CE" w:rsidRPr="002170CE" w:rsidRDefault="002170CE" w:rsidP="002170CE">
            <w:pPr>
              <w:jc w:val="center"/>
              <w:rPr>
                <w:b/>
                <w:color w:val="000000"/>
              </w:rPr>
            </w:pPr>
            <w:r w:rsidRPr="002170CE">
              <w:rPr>
                <w:b/>
                <w:color w:val="000000"/>
              </w:rPr>
              <w:t>1 260,00</w:t>
            </w:r>
          </w:p>
        </w:tc>
      </w:tr>
    </w:tbl>
    <w:p w14:paraId="7B21082D" w14:textId="77777777" w:rsidR="002170CE" w:rsidRPr="002170CE" w:rsidRDefault="002170CE" w:rsidP="002170CE"/>
    <w:p w14:paraId="3D43AD12" w14:textId="77777777" w:rsidR="002170CE" w:rsidRPr="002170CE" w:rsidRDefault="002170CE" w:rsidP="002170CE">
      <w:pPr>
        <w:numPr>
          <w:ilvl w:val="0"/>
          <w:numId w:val="9"/>
        </w:numPr>
        <w:ind w:left="0" w:firstLine="0"/>
      </w:pPr>
      <w:r w:rsidRPr="002170CE">
        <w:t>Расчет стоимости услуг по приему и размещению (захоронению) отходов</w:t>
      </w:r>
    </w:p>
    <w:tbl>
      <w:tblPr>
        <w:tblW w:w="993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1560"/>
        <w:gridCol w:w="2126"/>
        <w:gridCol w:w="2269"/>
      </w:tblGrid>
      <w:tr w:rsidR="002170CE" w:rsidRPr="002170CE" w14:paraId="6C251D23" w14:textId="77777777" w:rsidTr="004E0445">
        <w:trPr>
          <w:trHeight w:val="645"/>
        </w:trPr>
        <w:tc>
          <w:tcPr>
            <w:tcW w:w="39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5355CA" w14:textId="77777777" w:rsidR="002170CE" w:rsidRPr="002170CE" w:rsidRDefault="002170CE" w:rsidP="002170CE">
            <w:pPr>
              <w:jc w:val="center"/>
              <w:rPr>
                <w:b/>
                <w:bCs/>
                <w:color w:val="000000"/>
              </w:rPr>
            </w:pPr>
            <w:r w:rsidRPr="002170CE">
              <w:rPr>
                <w:b/>
                <w:bCs/>
                <w:color w:val="000000"/>
              </w:rPr>
              <w:lastRenderedPageBreak/>
              <w:t>Виды отходов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0F26CF" w14:textId="77777777" w:rsidR="002170CE" w:rsidRPr="002170CE" w:rsidRDefault="002170CE" w:rsidP="002170CE">
            <w:pPr>
              <w:jc w:val="center"/>
              <w:rPr>
                <w:b/>
                <w:bCs/>
                <w:color w:val="000000"/>
              </w:rPr>
            </w:pPr>
            <w:r w:rsidRPr="002170CE">
              <w:rPr>
                <w:b/>
                <w:bCs/>
                <w:color w:val="000000"/>
              </w:rPr>
              <w:t>Количество, тонн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50B9C7" w14:textId="77777777" w:rsidR="002170CE" w:rsidRPr="002170CE" w:rsidRDefault="002170CE" w:rsidP="002170CE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2170CE">
              <w:rPr>
                <w:b/>
                <w:bCs/>
                <w:color w:val="000000"/>
              </w:rPr>
              <w:t>Тариф,  руб.</w:t>
            </w:r>
            <w:proofErr w:type="gramEnd"/>
            <w:r w:rsidRPr="002170CE">
              <w:rPr>
                <w:b/>
                <w:bCs/>
                <w:color w:val="000000"/>
              </w:rPr>
              <w:t>/</w:t>
            </w:r>
            <w:proofErr w:type="spellStart"/>
            <w:r w:rsidRPr="002170CE">
              <w:rPr>
                <w:b/>
                <w:bCs/>
                <w:color w:val="000000"/>
              </w:rPr>
              <w:t>тн</w:t>
            </w:r>
            <w:proofErr w:type="spellEnd"/>
            <w:r w:rsidRPr="002170CE">
              <w:rPr>
                <w:b/>
                <w:bCs/>
                <w:color w:val="000000"/>
              </w:rPr>
              <w:t>. (в т.ч. НДС 20%)</w:t>
            </w:r>
          </w:p>
        </w:tc>
        <w:tc>
          <w:tcPr>
            <w:tcW w:w="226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F3D451" w14:textId="77777777" w:rsidR="002170CE" w:rsidRPr="002170CE" w:rsidRDefault="002170CE" w:rsidP="002170CE">
            <w:pPr>
              <w:jc w:val="center"/>
              <w:rPr>
                <w:b/>
                <w:bCs/>
                <w:color w:val="000000"/>
              </w:rPr>
            </w:pPr>
            <w:r w:rsidRPr="002170CE">
              <w:rPr>
                <w:b/>
                <w:bCs/>
                <w:color w:val="000000"/>
              </w:rPr>
              <w:t>Сумма, руб. (в т.ч. НДС 20%)</w:t>
            </w:r>
          </w:p>
        </w:tc>
      </w:tr>
      <w:tr w:rsidR="002170CE" w:rsidRPr="002170CE" w14:paraId="074A71BB" w14:textId="77777777" w:rsidTr="004E0445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BAF57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</w:rPr>
              <w:t>Твердые производственные отходы 3 класса опасности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27E8A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</w:rPr>
              <w:t>2,48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D371E" w14:textId="77777777" w:rsidR="002170CE" w:rsidRPr="002170CE" w:rsidRDefault="002170CE" w:rsidP="002170CE">
            <w:pPr>
              <w:jc w:val="center"/>
              <w:rPr>
                <w:lang w:val="en-US"/>
              </w:rPr>
            </w:pPr>
            <w:r w:rsidRPr="002170CE">
              <w:t>570,</w:t>
            </w:r>
            <w:r w:rsidRPr="002170CE">
              <w:rPr>
                <w:lang w:val="en-US"/>
              </w:rPr>
              <w:t>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86294" w14:textId="77777777" w:rsidR="002170CE" w:rsidRPr="002170CE" w:rsidRDefault="002170CE" w:rsidP="002170CE">
            <w:pPr>
              <w:jc w:val="center"/>
            </w:pPr>
            <w:r w:rsidRPr="002170CE">
              <w:t>1 413,00</w:t>
            </w:r>
          </w:p>
        </w:tc>
      </w:tr>
      <w:tr w:rsidR="002170CE" w:rsidRPr="002170CE" w14:paraId="673A6FC8" w14:textId="77777777" w:rsidTr="004E0445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9BB9E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</w:rPr>
              <w:t>Твердые производственные отходы 4 класса опасности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F8E72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</w:rPr>
              <w:t>95,184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84A10" w14:textId="77777777" w:rsidR="002170CE" w:rsidRPr="002170CE" w:rsidRDefault="002170CE" w:rsidP="002170CE">
            <w:pPr>
              <w:jc w:val="center"/>
            </w:pPr>
            <w:r w:rsidRPr="002170CE">
              <w:t>318,00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E0675" w14:textId="77777777" w:rsidR="002170CE" w:rsidRPr="002170CE" w:rsidRDefault="002170CE" w:rsidP="002170CE">
            <w:pPr>
              <w:jc w:val="center"/>
            </w:pPr>
            <w:r w:rsidRPr="002170CE">
              <w:t>30 210,00</w:t>
            </w:r>
          </w:p>
        </w:tc>
      </w:tr>
      <w:tr w:rsidR="002170CE" w:rsidRPr="002170CE" w14:paraId="7F8A651A" w14:textId="77777777" w:rsidTr="004E0445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F2BD8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</w:rPr>
              <w:t>Твердые производственные отходы 5 класса опасности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1E7DE" w14:textId="77777777" w:rsidR="002170CE" w:rsidRPr="002170CE" w:rsidRDefault="002170CE" w:rsidP="002170CE">
            <w:pPr>
              <w:jc w:val="center"/>
              <w:rPr>
                <w:color w:val="000000"/>
              </w:rPr>
            </w:pPr>
            <w:r w:rsidRPr="002170CE">
              <w:rPr>
                <w:color w:val="000000"/>
              </w:rPr>
              <w:t>1163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906C9" w14:textId="77777777" w:rsidR="002170CE" w:rsidRPr="002170CE" w:rsidRDefault="002170CE" w:rsidP="002170CE">
            <w:pPr>
              <w:jc w:val="center"/>
            </w:pPr>
            <w:r w:rsidRPr="002170CE">
              <w:t>318,00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656BE" w14:textId="77777777" w:rsidR="002170CE" w:rsidRPr="002170CE" w:rsidRDefault="002170CE" w:rsidP="002170CE">
            <w:pPr>
              <w:jc w:val="center"/>
            </w:pPr>
            <w:r w:rsidRPr="002170CE">
              <w:t>369 834, 00</w:t>
            </w:r>
          </w:p>
        </w:tc>
      </w:tr>
      <w:tr w:rsidR="002170CE" w:rsidRPr="002170CE" w14:paraId="0722655D" w14:textId="77777777" w:rsidTr="004E0445">
        <w:trPr>
          <w:trHeight w:val="30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58B7B" w14:textId="77777777" w:rsidR="002170CE" w:rsidRPr="002170CE" w:rsidRDefault="002170CE" w:rsidP="002170CE">
            <w:pPr>
              <w:jc w:val="center"/>
              <w:rPr>
                <w:b/>
                <w:color w:val="000000"/>
              </w:rPr>
            </w:pPr>
            <w:r w:rsidRPr="002170CE">
              <w:rPr>
                <w:b/>
                <w:color w:val="000000"/>
              </w:rPr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4EECA" w14:textId="77777777" w:rsidR="002170CE" w:rsidRPr="002170CE" w:rsidRDefault="002170CE" w:rsidP="002170CE">
            <w:pPr>
              <w:jc w:val="center"/>
              <w:rPr>
                <w:b/>
                <w:bCs/>
                <w:color w:val="000000"/>
              </w:rPr>
            </w:pPr>
            <w:r w:rsidRPr="002170CE">
              <w:rPr>
                <w:b/>
                <w:b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96DA9" w14:textId="77777777" w:rsidR="002170CE" w:rsidRPr="002170CE" w:rsidRDefault="002170CE" w:rsidP="002170CE">
            <w:pPr>
              <w:jc w:val="center"/>
              <w:rPr>
                <w:b/>
                <w:bCs/>
                <w:color w:val="000000"/>
              </w:rPr>
            </w:pPr>
            <w:r w:rsidRPr="002170CE">
              <w:rPr>
                <w:b/>
                <w:bCs/>
                <w:color w:val="000000"/>
              </w:rPr>
              <w:t> 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0C1A9" w14:textId="77777777" w:rsidR="002170CE" w:rsidRPr="002170CE" w:rsidRDefault="002170CE" w:rsidP="002170CE">
            <w:pPr>
              <w:jc w:val="center"/>
            </w:pPr>
            <w:r w:rsidRPr="002170CE">
              <w:t>401 457, 00</w:t>
            </w:r>
          </w:p>
        </w:tc>
      </w:tr>
    </w:tbl>
    <w:p w14:paraId="4D9742BA" w14:textId="77777777" w:rsidR="002170CE" w:rsidRPr="002170CE" w:rsidRDefault="002170CE" w:rsidP="002170CE"/>
    <w:p w14:paraId="3EE7BE46" w14:textId="77777777" w:rsidR="002170CE" w:rsidRPr="002170CE" w:rsidRDefault="002170CE" w:rsidP="002170CE">
      <w:pPr>
        <w:ind w:firstLine="709"/>
        <w:jc w:val="both"/>
      </w:pPr>
      <w:r w:rsidRPr="002170CE">
        <w:t xml:space="preserve">Ориентировочная </w:t>
      </w:r>
      <w:proofErr w:type="gramStart"/>
      <w:r w:rsidRPr="002170CE">
        <w:t>стоимость  услуг</w:t>
      </w:r>
      <w:proofErr w:type="gramEnd"/>
      <w:r w:rsidRPr="002170CE">
        <w:t xml:space="preserve"> по договору составляет 401 457 рублей 00  копеек, в том числе  НДС 20% -   </w:t>
      </w:r>
      <w:r w:rsidRPr="002170CE">
        <w:rPr>
          <w:bCs/>
          <w:sz w:val="22"/>
          <w:szCs w:val="22"/>
        </w:rPr>
        <w:t>66 909 рублей 05 копеек</w:t>
      </w:r>
      <w:r w:rsidRPr="002170CE">
        <w:t>.</w:t>
      </w:r>
    </w:p>
    <w:tbl>
      <w:tblPr>
        <w:tblW w:w="9923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820"/>
        <w:gridCol w:w="5103"/>
      </w:tblGrid>
      <w:tr w:rsidR="002170CE" w:rsidRPr="002170CE" w14:paraId="093DC658" w14:textId="77777777" w:rsidTr="004E0445">
        <w:trPr>
          <w:trHeight w:val="2034"/>
        </w:trPr>
        <w:tc>
          <w:tcPr>
            <w:tcW w:w="4820" w:type="dxa"/>
            <w:shd w:val="clear" w:color="auto" w:fill="auto"/>
          </w:tcPr>
          <w:p w14:paraId="5B7B6210" w14:textId="77777777" w:rsidR="002170CE" w:rsidRPr="002170CE" w:rsidRDefault="002170CE" w:rsidP="002170CE">
            <w:pPr>
              <w:snapToGrid w:val="0"/>
              <w:rPr>
                <w:b/>
              </w:rPr>
            </w:pPr>
          </w:p>
          <w:p w14:paraId="276DE977" w14:textId="77777777" w:rsidR="002170CE" w:rsidRPr="002170CE" w:rsidRDefault="002170CE" w:rsidP="002170CE">
            <w:pPr>
              <w:snapToGrid w:val="0"/>
              <w:rPr>
                <w:b/>
              </w:rPr>
            </w:pPr>
            <w:r w:rsidRPr="002170CE">
              <w:rPr>
                <w:b/>
              </w:rPr>
              <w:t>«Исполнитель»</w:t>
            </w:r>
          </w:p>
          <w:p w14:paraId="3EA2320D" w14:textId="77777777" w:rsidR="002170CE" w:rsidRPr="002170CE" w:rsidRDefault="002170CE" w:rsidP="002170CE">
            <w:pPr>
              <w:snapToGrid w:val="0"/>
              <w:rPr>
                <w:b/>
              </w:rPr>
            </w:pPr>
            <w:r w:rsidRPr="002170CE">
              <w:rPr>
                <w:b/>
              </w:rPr>
              <w:t>ООО «Вектор-Н»</w:t>
            </w:r>
          </w:p>
          <w:p w14:paraId="6F6702EC" w14:textId="77777777" w:rsidR="002170CE" w:rsidRPr="002170CE" w:rsidRDefault="002170CE" w:rsidP="002170CE">
            <w:pPr>
              <w:snapToGrid w:val="0"/>
              <w:rPr>
                <w:b/>
              </w:rPr>
            </w:pPr>
          </w:p>
          <w:p w14:paraId="5DE80EA5" w14:textId="77777777" w:rsidR="002170CE" w:rsidRPr="002170CE" w:rsidRDefault="002170CE" w:rsidP="002170CE">
            <w:pPr>
              <w:snapToGrid w:val="0"/>
              <w:rPr>
                <w:b/>
              </w:rPr>
            </w:pPr>
          </w:p>
          <w:p w14:paraId="2A86B3F9" w14:textId="77777777" w:rsidR="002170CE" w:rsidRPr="002170CE" w:rsidRDefault="002170CE" w:rsidP="002170CE">
            <w:pPr>
              <w:rPr>
                <w:b/>
              </w:rPr>
            </w:pPr>
            <w:r w:rsidRPr="002170CE">
              <w:rPr>
                <w:b/>
              </w:rPr>
              <w:t>____________________ С.Д. Добрынин</w:t>
            </w:r>
          </w:p>
          <w:p w14:paraId="0CB31DBE" w14:textId="77777777" w:rsidR="002170CE" w:rsidRPr="002170CE" w:rsidRDefault="002170CE" w:rsidP="002170CE">
            <w:pPr>
              <w:snapToGrid w:val="0"/>
              <w:rPr>
                <w:b/>
                <w:sz w:val="20"/>
                <w:szCs w:val="20"/>
              </w:rPr>
            </w:pPr>
            <w:r w:rsidRPr="002170CE">
              <w:rPr>
                <w:b/>
                <w:sz w:val="20"/>
                <w:szCs w:val="20"/>
              </w:rPr>
              <w:t>М. П.</w:t>
            </w:r>
          </w:p>
        </w:tc>
        <w:tc>
          <w:tcPr>
            <w:tcW w:w="5103" w:type="dxa"/>
            <w:shd w:val="clear" w:color="auto" w:fill="auto"/>
          </w:tcPr>
          <w:p w14:paraId="4E88C409" w14:textId="77777777" w:rsidR="002170CE" w:rsidRPr="002170CE" w:rsidRDefault="002170CE" w:rsidP="002170CE">
            <w:pPr>
              <w:rPr>
                <w:b/>
              </w:rPr>
            </w:pPr>
            <w:r w:rsidRPr="002170CE">
              <w:rPr>
                <w:b/>
              </w:rPr>
              <w:t>Заказчик:</w:t>
            </w:r>
          </w:p>
          <w:p w14:paraId="6FD56814" w14:textId="77777777" w:rsidR="002170CE" w:rsidRPr="002170CE" w:rsidRDefault="002170CE" w:rsidP="002170CE">
            <w:pPr>
              <w:snapToGrid w:val="0"/>
              <w:spacing w:after="200"/>
              <w:rPr>
                <w:rFonts w:eastAsia="Calibri"/>
                <w:b/>
                <w:lang w:eastAsia="en-US"/>
              </w:rPr>
            </w:pPr>
            <w:r w:rsidRPr="002170CE">
              <w:rPr>
                <w:rFonts w:eastAsia="Calibri"/>
                <w:b/>
                <w:lang w:eastAsia="en-US"/>
              </w:rPr>
              <w:t>ЗАО «СПГЭС»</w:t>
            </w:r>
          </w:p>
          <w:p w14:paraId="6906CD29" w14:textId="77777777" w:rsidR="002170CE" w:rsidRPr="002170CE" w:rsidRDefault="002170CE" w:rsidP="002170CE">
            <w:pPr>
              <w:jc w:val="both"/>
              <w:rPr>
                <w:b/>
                <w:bCs/>
              </w:rPr>
            </w:pPr>
          </w:p>
          <w:p w14:paraId="44F98E83" w14:textId="77777777" w:rsidR="002170CE" w:rsidRPr="002170CE" w:rsidRDefault="002170CE" w:rsidP="002170CE">
            <w:pPr>
              <w:jc w:val="both"/>
              <w:rPr>
                <w:b/>
                <w:bCs/>
              </w:rPr>
            </w:pPr>
          </w:p>
          <w:p w14:paraId="34DD11A8" w14:textId="77777777" w:rsidR="002170CE" w:rsidRPr="002170CE" w:rsidRDefault="002170CE" w:rsidP="002170CE">
            <w:pPr>
              <w:jc w:val="both"/>
              <w:rPr>
                <w:b/>
                <w:bCs/>
                <w:lang w:val="x-none"/>
              </w:rPr>
            </w:pPr>
          </w:p>
          <w:p w14:paraId="1FFB1A3F" w14:textId="77777777" w:rsidR="002170CE" w:rsidRPr="002170CE" w:rsidRDefault="002170CE" w:rsidP="002170CE">
            <w:pPr>
              <w:rPr>
                <w:b/>
                <w:bCs/>
              </w:rPr>
            </w:pPr>
            <w:r w:rsidRPr="002170CE">
              <w:rPr>
                <w:b/>
              </w:rPr>
              <w:t xml:space="preserve">___________________ </w:t>
            </w:r>
            <w:r w:rsidRPr="002170CE">
              <w:rPr>
                <w:b/>
                <w:bCs/>
              </w:rPr>
              <w:t>Е.Н. Стрелин</w:t>
            </w:r>
          </w:p>
          <w:p w14:paraId="7F2AAFE9" w14:textId="77777777" w:rsidR="002170CE" w:rsidRPr="002170CE" w:rsidRDefault="002170CE" w:rsidP="002170CE">
            <w:pPr>
              <w:rPr>
                <w:b/>
                <w:sz w:val="20"/>
                <w:szCs w:val="20"/>
              </w:rPr>
            </w:pPr>
            <w:r w:rsidRPr="002170CE">
              <w:rPr>
                <w:b/>
                <w:sz w:val="20"/>
                <w:szCs w:val="20"/>
              </w:rPr>
              <w:t>М. П.</w:t>
            </w:r>
          </w:p>
          <w:p w14:paraId="23AB735C" w14:textId="77777777" w:rsidR="002170CE" w:rsidRPr="002170CE" w:rsidRDefault="002170CE" w:rsidP="002170CE">
            <w:pPr>
              <w:rPr>
                <w:b/>
              </w:rPr>
            </w:pPr>
          </w:p>
          <w:p w14:paraId="037551B0" w14:textId="77777777" w:rsidR="002170CE" w:rsidRPr="002170CE" w:rsidRDefault="002170CE" w:rsidP="002170CE"/>
          <w:p w14:paraId="46CB886E" w14:textId="77777777" w:rsidR="002170CE" w:rsidRPr="002170CE" w:rsidRDefault="002170CE" w:rsidP="002170CE">
            <w:pPr>
              <w:jc w:val="center"/>
            </w:pPr>
          </w:p>
        </w:tc>
      </w:tr>
    </w:tbl>
    <w:p w14:paraId="2AA67328" w14:textId="77777777" w:rsidR="00E83FAF" w:rsidRPr="000769D3" w:rsidRDefault="00E83FAF" w:rsidP="00E83FAF"/>
    <w:p w14:paraId="7FBFEA55" w14:textId="77777777" w:rsidR="00E63AA3" w:rsidRDefault="00E63AA3" w:rsidP="004F3949">
      <w:pPr>
        <w:tabs>
          <w:tab w:val="left" w:pos="10035"/>
        </w:tabs>
        <w:sectPr w:rsidR="00E63AA3" w:rsidSect="00833C64">
          <w:pgSz w:w="11906" w:h="16838"/>
          <w:pgMar w:top="737" w:right="567" w:bottom="630" w:left="1304" w:header="720" w:footer="720" w:gutter="0"/>
          <w:cols w:space="720"/>
          <w:docGrid w:linePitch="360"/>
        </w:sectPr>
      </w:pPr>
    </w:p>
    <w:p w14:paraId="55A99FD3" w14:textId="7AC795F6" w:rsidR="00E63AA3" w:rsidRDefault="005B5122" w:rsidP="006677A5">
      <w:pPr>
        <w:spacing w:line="228" w:lineRule="auto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11E3190" wp14:editId="17B7B65F">
                <wp:simplePos x="0" y="0"/>
                <wp:positionH relativeFrom="column">
                  <wp:posOffset>-48895</wp:posOffset>
                </wp:positionH>
                <wp:positionV relativeFrom="paragraph">
                  <wp:posOffset>-118110</wp:posOffset>
                </wp:positionV>
                <wp:extent cx="9882505" cy="304800"/>
                <wp:effectExtent l="0" t="0" r="23495" b="1905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9882505" cy="3048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C401F0C" w14:textId="47C6075A" w:rsidR="00312D02" w:rsidRDefault="00312D0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1E3190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margin-left:-3.85pt;margin-top:-9.3pt;width:778.15pt;height:24pt;flip:y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" fillcolor="#e7e6e6 [3214]" strokeweight=".5pt">
                <v:textbox>
                  <w:txbxContent>
                    <w:p w14:paraId="6C401F0C" w14:textId="47C6075A" w:rsidR="00312D02" w:rsidRDefault="00312D02"/>
                  </w:txbxContent>
                </v:textbox>
              </v:shape>
            </w:pict>
          </mc:Fallback>
        </mc:AlternateContent>
      </w:r>
      <w:r w:rsidR="00E63AA3">
        <w:t>Приложение №2</w:t>
      </w:r>
      <w:r w:rsidR="00BC3A1E" w:rsidRPr="00BC3A1E">
        <w:rPr>
          <w:b/>
        </w:rPr>
        <w:t xml:space="preserve"> </w:t>
      </w:r>
      <w:r w:rsidR="00BC3A1E">
        <w:rPr>
          <w:b/>
        </w:rPr>
        <w:t>«</w:t>
      </w:r>
      <w:r w:rsidR="00BC3A1E" w:rsidRPr="00126B2D">
        <w:rPr>
          <w:b/>
        </w:rPr>
        <w:t xml:space="preserve">ФОРМА </w:t>
      </w:r>
      <w:proofErr w:type="gramStart"/>
      <w:r w:rsidR="00BC3A1E" w:rsidRPr="00126B2D">
        <w:rPr>
          <w:b/>
        </w:rPr>
        <w:t>ЗАЯВКИ</w:t>
      </w:r>
      <w:r w:rsidR="00BC3A1E">
        <w:rPr>
          <w:b/>
        </w:rPr>
        <w:t>»</w:t>
      </w:r>
      <w:r w:rsidR="006677A5">
        <w:rPr>
          <w:b/>
        </w:rPr>
        <w:t xml:space="preserve">  </w:t>
      </w:r>
      <w:r w:rsidR="00E63AA3">
        <w:t>к</w:t>
      </w:r>
      <w:proofErr w:type="gramEnd"/>
      <w:r w:rsidR="00E63AA3">
        <w:t xml:space="preserve"> договору № _________ от ____________</w:t>
      </w:r>
    </w:p>
    <w:p w14:paraId="5EDB861F" w14:textId="6DC05C29" w:rsidR="006677A5" w:rsidRDefault="006677A5" w:rsidP="006677A5">
      <w:pPr>
        <w:spacing w:line="228" w:lineRule="auto"/>
      </w:pPr>
    </w:p>
    <w:p w14:paraId="10F75FF4" w14:textId="77777777" w:rsidR="006677A5" w:rsidRPr="006677A5" w:rsidRDefault="006677A5" w:rsidP="006677A5">
      <w:pPr>
        <w:spacing w:line="228" w:lineRule="auto"/>
        <w:rPr>
          <w:b/>
        </w:rPr>
      </w:pPr>
    </w:p>
    <w:p w14:paraId="67654AB3" w14:textId="548B3044" w:rsidR="00E63AA3" w:rsidRDefault="00E63AA3" w:rsidP="008A00A9">
      <w:pPr>
        <w:tabs>
          <w:tab w:val="left" w:pos="10035"/>
        </w:tabs>
        <w:spacing w:line="228" w:lineRule="auto"/>
        <w:jc w:val="right"/>
      </w:pPr>
    </w:p>
    <w:p w14:paraId="33EFB3A8" w14:textId="3E1509F1" w:rsidR="00E63AA3" w:rsidRPr="00126B2D" w:rsidRDefault="00BC3A1E" w:rsidP="008A00A9">
      <w:pPr>
        <w:spacing w:line="228" w:lineRule="auto"/>
        <w:jc w:val="center"/>
        <w:rPr>
          <w:b/>
        </w:rPr>
      </w:pPr>
      <w:r>
        <w:rPr>
          <w:b/>
        </w:rPr>
        <w:t>ЗАЯВКА</w:t>
      </w:r>
    </w:p>
    <w:p w14:paraId="0DCC0CD3" w14:textId="77777777" w:rsidR="00E63AA3" w:rsidRPr="00126B2D" w:rsidRDefault="00E63AA3" w:rsidP="008A00A9">
      <w:pPr>
        <w:spacing w:line="228" w:lineRule="auto"/>
        <w:jc w:val="center"/>
        <w:rPr>
          <w:b/>
        </w:rPr>
      </w:pPr>
      <w:r w:rsidRPr="00126B2D">
        <w:rPr>
          <w:b/>
        </w:rPr>
        <w:t xml:space="preserve">на планируемую </w:t>
      </w:r>
      <w:proofErr w:type="gramStart"/>
      <w:r w:rsidRPr="00126B2D">
        <w:rPr>
          <w:b/>
        </w:rPr>
        <w:t>передачу  отходов</w:t>
      </w:r>
      <w:proofErr w:type="gramEnd"/>
      <w:r w:rsidRPr="00126B2D">
        <w:rPr>
          <w:b/>
        </w:rPr>
        <w:t xml:space="preserve"> на полигоне ТБО</w:t>
      </w:r>
    </w:p>
    <w:p w14:paraId="6814B77E" w14:textId="77777777" w:rsidR="00E63AA3" w:rsidRPr="00126B2D" w:rsidRDefault="00E63AA3" w:rsidP="008A00A9">
      <w:pPr>
        <w:spacing w:line="228" w:lineRule="auto"/>
        <w:jc w:val="center"/>
        <w:rPr>
          <w:b/>
        </w:rPr>
      </w:pPr>
      <w:r w:rsidRPr="00126B2D">
        <w:rPr>
          <w:b/>
        </w:rPr>
        <w:t>ООО «Вектор-Н»</w:t>
      </w:r>
    </w:p>
    <w:p w14:paraId="7DD0497E" w14:textId="50ABA621" w:rsidR="00E217D8" w:rsidRPr="006677A5" w:rsidRDefault="006677A5" w:rsidP="008A00A9">
      <w:pPr>
        <w:tabs>
          <w:tab w:val="left" w:pos="10035"/>
        </w:tabs>
        <w:spacing w:line="228" w:lineRule="auto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Pr="006677A5">
        <w:rPr>
          <w:sz w:val="20"/>
          <w:szCs w:val="20"/>
        </w:rPr>
        <w:t>на каждый вид обращения с отходами (утилизацию или размещение) подается отдельная заявка</w:t>
      </w:r>
      <w:r>
        <w:rPr>
          <w:sz w:val="20"/>
          <w:szCs w:val="20"/>
        </w:rPr>
        <w:t>)</w:t>
      </w:r>
    </w:p>
    <w:p w14:paraId="3AA0561E" w14:textId="6EFE7DC1" w:rsidR="00E63AA3" w:rsidRDefault="00E63AA3" w:rsidP="008A00A9">
      <w:pPr>
        <w:tabs>
          <w:tab w:val="left" w:pos="10035"/>
        </w:tabs>
        <w:spacing w:line="228" w:lineRule="auto"/>
        <w:jc w:val="center"/>
      </w:pPr>
      <w:r>
        <w:t>Во исполнение договора № _______ от «__</w:t>
      </w:r>
      <w:proofErr w:type="gramStart"/>
      <w:r>
        <w:t>_»_</w:t>
      </w:r>
      <w:proofErr w:type="gramEnd"/>
      <w:r>
        <w:t xml:space="preserve">__________202___ года прошу принять </w:t>
      </w:r>
      <w:r w:rsidR="00BC3A1E">
        <w:t>на ______________________________</w:t>
      </w:r>
      <w:r>
        <w:t>следующие отходы:</w:t>
      </w:r>
    </w:p>
    <w:p w14:paraId="342B5A0A" w14:textId="64111DDF" w:rsidR="00BC3A1E" w:rsidRPr="00BC3A1E" w:rsidRDefault="00BC3A1E" w:rsidP="008A00A9">
      <w:pPr>
        <w:tabs>
          <w:tab w:val="left" w:pos="10035"/>
        </w:tabs>
        <w:spacing w:line="228" w:lineRule="auto"/>
        <w:jc w:val="center"/>
        <w:rPr>
          <w:b/>
          <w:bCs/>
          <w:sz w:val="16"/>
          <w:szCs w:val="16"/>
        </w:rPr>
      </w:pPr>
      <w:r w:rsidRPr="00BC3A1E">
        <w:rPr>
          <w:sz w:val="16"/>
          <w:szCs w:val="16"/>
        </w:rPr>
        <w:t xml:space="preserve">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</w:t>
      </w:r>
      <w:r w:rsidRPr="00BC3A1E">
        <w:rPr>
          <w:sz w:val="16"/>
          <w:szCs w:val="16"/>
        </w:rPr>
        <w:t xml:space="preserve"> (</w:t>
      </w:r>
      <w:r w:rsidRPr="00BC3A1E">
        <w:rPr>
          <w:b/>
          <w:bCs/>
          <w:sz w:val="16"/>
          <w:szCs w:val="16"/>
        </w:rPr>
        <w:t>указать один вид обращения:</w:t>
      </w:r>
      <w:r>
        <w:rPr>
          <w:b/>
          <w:bCs/>
          <w:sz w:val="16"/>
          <w:szCs w:val="16"/>
        </w:rPr>
        <w:t xml:space="preserve"> </w:t>
      </w:r>
      <w:r w:rsidRPr="00BC3A1E">
        <w:rPr>
          <w:b/>
          <w:bCs/>
          <w:sz w:val="16"/>
          <w:szCs w:val="16"/>
        </w:rPr>
        <w:t>утилизация или размещение)</w:t>
      </w:r>
    </w:p>
    <w:p w14:paraId="29A02554" w14:textId="77777777" w:rsidR="00BC3A1E" w:rsidRDefault="00BC3A1E" w:rsidP="008A00A9">
      <w:pPr>
        <w:tabs>
          <w:tab w:val="left" w:pos="10035"/>
        </w:tabs>
        <w:spacing w:line="228" w:lineRule="auto"/>
        <w:jc w:val="center"/>
      </w:pPr>
    </w:p>
    <w:tbl>
      <w:tblPr>
        <w:tblpPr w:leftFromText="180" w:rightFromText="180" w:vertAnchor="text" w:horzAnchor="margin" w:tblpXSpec="center" w:tblpY="110"/>
        <w:tblW w:w="1359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6"/>
        <w:gridCol w:w="1134"/>
        <w:gridCol w:w="3686"/>
        <w:gridCol w:w="1701"/>
        <w:gridCol w:w="1701"/>
        <w:gridCol w:w="1984"/>
        <w:gridCol w:w="1488"/>
        <w:gridCol w:w="1488"/>
      </w:tblGrid>
      <w:tr w:rsidR="00BC3A1E" w14:paraId="2367502B" w14:textId="77777777" w:rsidTr="00BC3A1E">
        <w:tc>
          <w:tcPr>
            <w:tcW w:w="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BE89C9D" w14:textId="77777777" w:rsidR="00BC3A1E" w:rsidRPr="00126B2D" w:rsidRDefault="00BC3A1E" w:rsidP="00BC3A1E">
            <w:pPr>
              <w:spacing w:line="228" w:lineRule="auto"/>
              <w:jc w:val="center"/>
            </w:pPr>
            <w:r w:rsidRPr="00126B2D">
              <w:t>N п/п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5CD2ED1" w14:textId="77777777" w:rsidR="00BC3A1E" w:rsidRPr="00126B2D" w:rsidRDefault="00BC3A1E" w:rsidP="00BC3A1E">
            <w:pPr>
              <w:spacing w:line="228" w:lineRule="auto"/>
              <w:jc w:val="center"/>
            </w:pPr>
            <w:r w:rsidRPr="00126B2D">
              <w:t>Класс опасности</w:t>
            </w:r>
          </w:p>
        </w:tc>
        <w:tc>
          <w:tcPr>
            <w:tcW w:w="368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B89E476" w14:textId="77777777" w:rsidR="00BC3A1E" w:rsidRPr="00126B2D" w:rsidRDefault="00BC3A1E" w:rsidP="00BC3A1E">
            <w:pPr>
              <w:spacing w:line="228" w:lineRule="auto"/>
              <w:jc w:val="center"/>
            </w:pPr>
            <w:r w:rsidRPr="00126B2D">
              <w:t>Наименование вида отхода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40E6938" w14:textId="77777777" w:rsidR="00BC3A1E" w:rsidRPr="00126B2D" w:rsidRDefault="00BC3A1E" w:rsidP="00BC3A1E">
            <w:pPr>
              <w:spacing w:line="228" w:lineRule="auto"/>
              <w:jc w:val="center"/>
            </w:pPr>
            <w:r w:rsidRPr="00126B2D">
              <w:t xml:space="preserve">Код по </w:t>
            </w:r>
            <w:hyperlink r:id="rId8" w:anchor="dst100019" w:history="1">
              <w:r w:rsidRPr="00126B2D">
                <w:t>ФККО</w:t>
              </w:r>
            </w:hyperlink>
          </w:p>
        </w:tc>
        <w:tc>
          <w:tcPr>
            <w:tcW w:w="3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7E767D5" w14:textId="77777777" w:rsidR="00BC3A1E" w:rsidRPr="00126B2D" w:rsidRDefault="00BC3A1E" w:rsidP="00BC3A1E">
            <w:pPr>
              <w:spacing w:line="228" w:lineRule="auto"/>
              <w:jc w:val="center"/>
            </w:pPr>
            <w:r w:rsidRPr="00126B2D">
              <w:t>Количество передаваемых отходов</w:t>
            </w:r>
          </w:p>
        </w:tc>
        <w:tc>
          <w:tcPr>
            <w:tcW w:w="148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3870BBA" w14:textId="77777777" w:rsidR="00BC3A1E" w:rsidRPr="00126B2D" w:rsidRDefault="00BC3A1E" w:rsidP="00BC3A1E">
            <w:pPr>
              <w:spacing w:line="228" w:lineRule="auto"/>
              <w:jc w:val="center"/>
            </w:pPr>
            <w:r w:rsidRPr="00126B2D">
              <w:t>Номинал талона, тонн</w:t>
            </w:r>
          </w:p>
        </w:tc>
        <w:tc>
          <w:tcPr>
            <w:tcW w:w="148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ED9C500" w14:textId="77777777" w:rsidR="00BC3A1E" w:rsidRPr="00126B2D" w:rsidRDefault="00BC3A1E" w:rsidP="00BC3A1E">
            <w:pPr>
              <w:spacing w:line="228" w:lineRule="auto"/>
              <w:jc w:val="center"/>
            </w:pPr>
            <w:r w:rsidRPr="00126B2D">
              <w:t>Количество талонов, шт.</w:t>
            </w:r>
          </w:p>
        </w:tc>
      </w:tr>
      <w:tr w:rsidR="00BC3A1E" w14:paraId="29B86BD6" w14:textId="77777777" w:rsidTr="00BC3A1E">
        <w:trPr>
          <w:trHeight w:val="611"/>
        </w:trPr>
        <w:tc>
          <w:tcPr>
            <w:tcW w:w="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D7B39D1" w14:textId="77777777" w:rsidR="00BC3A1E" w:rsidRPr="00126B2D" w:rsidRDefault="00BC3A1E" w:rsidP="00BC3A1E">
            <w:pPr>
              <w:spacing w:line="228" w:lineRule="auto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B65E99C" w14:textId="77777777" w:rsidR="00BC3A1E" w:rsidRPr="00126B2D" w:rsidRDefault="00BC3A1E" w:rsidP="00BC3A1E">
            <w:pPr>
              <w:spacing w:line="228" w:lineRule="auto"/>
              <w:jc w:val="center"/>
            </w:pPr>
          </w:p>
        </w:tc>
        <w:tc>
          <w:tcPr>
            <w:tcW w:w="368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FBFC19D" w14:textId="77777777" w:rsidR="00BC3A1E" w:rsidRPr="00126B2D" w:rsidRDefault="00BC3A1E" w:rsidP="00BC3A1E">
            <w:pPr>
              <w:spacing w:line="228" w:lineRule="auto"/>
              <w:jc w:val="center"/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A7389DD" w14:textId="77777777" w:rsidR="00BC3A1E" w:rsidRPr="00126B2D" w:rsidRDefault="00BC3A1E" w:rsidP="00BC3A1E">
            <w:pPr>
              <w:spacing w:line="228" w:lineRule="auto"/>
              <w:jc w:val="center"/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D7CB75B" w14:textId="77777777" w:rsidR="00BC3A1E" w:rsidRPr="00126B2D" w:rsidRDefault="00BC3A1E" w:rsidP="00BC3A1E">
            <w:pPr>
              <w:spacing w:line="228" w:lineRule="auto"/>
              <w:jc w:val="center"/>
            </w:pPr>
            <w:r w:rsidRPr="00126B2D">
              <w:t>по видам,</w:t>
            </w:r>
          </w:p>
          <w:p w14:paraId="5492F041" w14:textId="77777777" w:rsidR="00BC3A1E" w:rsidRPr="00126B2D" w:rsidRDefault="00BC3A1E" w:rsidP="00BC3A1E">
            <w:pPr>
              <w:spacing w:line="228" w:lineRule="auto"/>
              <w:jc w:val="center"/>
            </w:pPr>
            <w:r w:rsidRPr="00126B2D">
              <w:t>тонн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417D16B" w14:textId="77777777" w:rsidR="00BC3A1E" w:rsidRPr="00126B2D" w:rsidRDefault="00BC3A1E" w:rsidP="00BC3A1E">
            <w:pPr>
              <w:spacing w:line="228" w:lineRule="auto"/>
              <w:jc w:val="center"/>
            </w:pPr>
            <w:r>
              <w:t xml:space="preserve">всего </w:t>
            </w:r>
            <w:r w:rsidRPr="00126B2D">
              <w:t>по классу опасности, тонн</w:t>
            </w:r>
          </w:p>
        </w:tc>
        <w:tc>
          <w:tcPr>
            <w:tcW w:w="14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0C9CD9D" w14:textId="77777777" w:rsidR="00BC3A1E" w:rsidRPr="00126B2D" w:rsidRDefault="00BC3A1E" w:rsidP="00BC3A1E">
            <w:pPr>
              <w:spacing w:line="228" w:lineRule="auto"/>
              <w:jc w:val="center"/>
            </w:pPr>
          </w:p>
        </w:tc>
        <w:tc>
          <w:tcPr>
            <w:tcW w:w="14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8E1CE6A" w14:textId="77777777" w:rsidR="00BC3A1E" w:rsidRPr="00126B2D" w:rsidRDefault="00BC3A1E" w:rsidP="00BC3A1E">
            <w:pPr>
              <w:spacing w:line="228" w:lineRule="auto"/>
              <w:jc w:val="center"/>
            </w:pPr>
          </w:p>
        </w:tc>
      </w:tr>
      <w:tr w:rsidR="00BC3A1E" w14:paraId="026515DA" w14:textId="77777777" w:rsidTr="00BC3A1E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30DB47B" w14:textId="77777777" w:rsidR="00BC3A1E" w:rsidRPr="00126B2D" w:rsidRDefault="00BC3A1E" w:rsidP="00BC3A1E">
            <w:pPr>
              <w:spacing w:line="228" w:lineRule="auto"/>
              <w:jc w:val="center"/>
            </w:pPr>
            <w:r w:rsidRPr="00126B2D"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FD18DF3" w14:textId="77777777" w:rsidR="00BC3A1E" w:rsidRPr="00126B2D" w:rsidRDefault="00BC3A1E" w:rsidP="00BC3A1E">
            <w:pPr>
              <w:spacing w:line="228" w:lineRule="auto"/>
              <w:jc w:val="center"/>
            </w:pPr>
            <w:r>
              <w:t>3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53F971F" w14:textId="77777777" w:rsidR="00BC3A1E" w:rsidRPr="00126B2D" w:rsidRDefault="00BC3A1E" w:rsidP="00BC3A1E">
            <w:pPr>
              <w:spacing w:line="228" w:lineRule="auto"/>
              <w:jc w:val="center"/>
            </w:pPr>
            <w: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3952CB1" w14:textId="77777777" w:rsidR="00BC3A1E" w:rsidRPr="00126B2D" w:rsidRDefault="00BC3A1E" w:rsidP="00BC3A1E">
            <w:pPr>
              <w:spacing w:line="228" w:lineRule="auto"/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CE0777D" w14:textId="77777777" w:rsidR="00BC3A1E" w:rsidRPr="00126B2D" w:rsidRDefault="00BC3A1E" w:rsidP="00BC3A1E">
            <w:pPr>
              <w:spacing w:line="228" w:lineRule="auto"/>
              <w:jc w:val="center"/>
            </w:pPr>
            <w:r>
              <w:t>6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A54D38D" w14:textId="77777777" w:rsidR="00BC3A1E" w:rsidRPr="00126B2D" w:rsidRDefault="00BC3A1E" w:rsidP="00BC3A1E">
            <w:pPr>
              <w:spacing w:line="228" w:lineRule="auto"/>
              <w:jc w:val="center"/>
            </w:pPr>
            <w:r>
              <w:t>7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344733B" w14:textId="77777777" w:rsidR="00BC3A1E" w:rsidRPr="00126B2D" w:rsidRDefault="00BC3A1E" w:rsidP="00BC3A1E">
            <w:pPr>
              <w:spacing w:line="228" w:lineRule="auto"/>
              <w:jc w:val="center"/>
            </w:pPr>
            <w:r>
              <w:t>8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4058251" w14:textId="77777777" w:rsidR="00BC3A1E" w:rsidRPr="00126B2D" w:rsidRDefault="00BC3A1E" w:rsidP="00BC3A1E">
            <w:pPr>
              <w:spacing w:line="228" w:lineRule="auto"/>
              <w:jc w:val="center"/>
            </w:pPr>
            <w:r>
              <w:t>9</w:t>
            </w:r>
          </w:p>
        </w:tc>
      </w:tr>
      <w:tr w:rsidR="00BC3A1E" w14:paraId="0A3AE445" w14:textId="77777777" w:rsidTr="00BC3A1E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B03F70D" w14:textId="77777777" w:rsidR="00BC3A1E" w:rsidRPr="00A375C0" w:rsidRDefault="00BC3A1E" w:rsidP="00BC3A1E">
            <w:pPr>
              <w:spacing w:line="228" w:lineRule="auto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229AA07" w14:textId="77777777" w:rsidR="00BC3A1E" w:rsidRPr="00A375C0" w:rsidRDefault="00BC3A1E" w:rsidP="00BC3A1E">
            <w:pPr>
              <w:spacing w:line="228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36CCC7F" w14:textId="77777777" w:rsidR="00BC3A1E" w:rsidRDefault="00BC3A1E" w:rsidP="00BC3A1E">
            <w:pPr>
              <w:spacing w:line="228" w:lineRule="auto"/>
              <w:jc w:val="center"/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FEE0AF1" w14:textId="77777777" w:rsidR="00BC3A1E" w:rsidRDefault="00BC3A1E" w:rsidP="00BC3A1E">
            <w:pPr>
              <w:spacing w:line="228" w:lineRule="auto"/>
              <w:jc w:val="center"/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A267B1E" w14:textId="77777777" w:rsidR="00BC3A1E" w:rsidRDefault="00BC3A1E" w:rsidP="00BC3A1E">
            <w:pPr>
              <w:spacing w:line="228" w:lineRule="auto"/>
              <w:jc w:val="center"/>
            </w:pPr>
          </w:p>
        </w:tc>
        <w:tc>
          <w:tcPr>
            <w:tcW w:w="198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14E1740" w14:textId="77777777" w:rsidR="00BC3A1E" w:rsidRDefault="00BC3A1E" w:rsidP="00BC3A1E">
            <w:pPr>
              <w:spacing w:line="228" w:lineRule="auto"/>
              <w:jc w:val="center"/>
            </w:pPr>
          </w:p>
        </w:tc>
        <w:tc>
          <w:tcPr>
            <w:tcW w:w="148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BDEB48F" w14:textId="77777777" w:rsidR="00BC3A1E" w:rsidRDefault="00BC3A1E" w:rsidP="00BC3A1E">
            <w:pPr>
              <w:spacing w:line="228" w:lineRule="auto"/>
              <w:jc w:val="center"/>
            </w:pPr>
          </w:p>
        </w:tc>
        <w:tc>
          <w:tcPr>
            <w:tcW w:w="148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9C1C8A3" w14:textId="77777777" w:rsidR="00BC3A1E" w:rsidRDefault="00BC3A1E" w:rsidP="00BC3A1E">
            <w:pPr>
              <w:spacing w:line="228" w:lineRule="auto"/>
              <w:jc w:val="center"/>
            </w:pPr>
          </w:p>
        </w:tc>
      </w:tr>
      <w:tr w:rsidR="00BC3A1E" w14:paraId="1B92C3F2" w14:textId="77777777" w:rsidTr="00BC3A1E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053D062" w14:textId="77777777" w:rsidR="00BC3A1E" w:rsidRPr="00A375C0" w:rsidRDefault="00BC3A1E" w:rsidP="00BC3A1E">
            <w:pPr>
              <w:spacing w:line="228" w:lineRule="auto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A6E049B" w14:textId="77777777" w:rsidR="00BC3A1E" w:rsidRDefault="00BC3A1E" w:rsidP="00BC3A1E">
            <w:pPr>
              <w:spacing w:line="228" w:lineRule="auto"/>
              <w:jc w:val="center"/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9B3B9AC" w14:textId="77777777" w:rsidR="00BC3A1E" w:rsidRDefault="00BC3A1E" w:rsidP="00BC3A1E">
            <w:pPr>
              <w:spacing w:line="228" w:lineRule="auto"/>
              <w:jc w:val="center"/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EE6F5FE" w14:textId="77777777" w:rsidR="00BC3A1E" w:rsidRDefault="00BC3A1E" w:rsidP="00BC3A1E">
            <w:pPr>
              <w:spacing w:line="228" w:lineRule="auto"/>
              <w:jc w:val="center"/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D77EA70" w14:textId="77777777" w:rsidR="00BC3A1E" w:rsidRDefault="00BC3A1E" w:rsidP="00BC3A1E">
            <w:pPr>
              <w:spacing w:line="228" w:lineRule="auto"/>
              <w:jc w:val="center"/>
            </w:pPr>
          </w:p>
        </w:tc>
        <w:tc>
          <w:tcPr>
            <w:tcW w:w="198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C69AA5F" w14:textId="77777777" w:rsidR="00BC3A1E" w:rsidRDefault="00BC3A1E" w:rsidP="00BC3A1E">
            <w:pPr>
              <w:spacing w:line="228" w:lineRule="auto"/>
              <w:jc w:val="center"/>
            </w:pPr>
          </w:p>
        </w:tc>
        <w:tc>
          <w:tcPr>
            <w:tcW w:w="1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CB9D6B3" w14:textId="77777777" w:rsidR="00BC3A1E" w:rsidRDefault="00BC3A1E" w:rsidP="00BC3A1E">
            <w:pPr>
              <w:spacing w:line="228" w:lineRule="auto"/>
              <w:jc w:val="center"/>
            </w:pPr>
          </w:p>
        </w:tc>
        <w:tc>
          <w:tcPr>
            <w:tcW w:w="1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06E8937" w14:textId="77777777" w:rsidR="00BC3A1E" w:rsidRDefault="00BC3A1E" w:rsidP="00BC3A1E">
            <w:pPr>
              <w:spacing w:line="228" w:lineRule="auto"/>
              <w:jc w:val="center"/>
            </w:pPr>
          </w:p>
        </w:tc>
      </w:tr>
      <w:tr w:rsidR="00BC3A1E" w14:paraId="3369A961" w14:textId="77777777" w:rsidTr="00BC3A1E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873E0E5" w14:textId="77777777" w:rsidR="00BC3A1E" w:rsidRPr="00A375C0" w:rsidRDefault="00BC3A1E" w:rsidP="00BC3A1E">
            <w:pPr>
              <w:spacing w:line="228" w:lineRule="auto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087A40F" w14:textId="77777777" w:rsidR="00BC3A1E" w:rsidRDefault="00BC3A1E" w:rsidP="00BC3A1E">
            <w:pPr>
              <w:spacing w:line="228" w:lineRule="auto"/>
              <w:jc w:val="center"/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EAD9862" w14:textId="77777777" w:rsidR="00BC3A1E" w:rsidRDefault="00BC3A1E" w:rsidP="00BC3A1E">
            <w:pPr>
              <w:spacing w:line="228" w:lineRule="auto"/>
              <w:jc w:val="center"/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4BBC5A3" w14:textId="77777777" w:rsidR="00BC3A1E" w:rsidRDefault="00BC3A1E" w:rsidP="00BC3A1E">
            <w:pPr>
              <w:spacing w:line="228" w:lineRule="auto"/>
              <w:jc w:val="center"/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299D67B" w14:textId="77777777" w:rsidR="00BC3A1E" w:rsidRDefault="00BC3A1E" w:rsidP="00BC3A1E">
            <w:pPr>
              <w:spacing w:line="228" w:lineRule="auto"/>
              <w:jc w:val="center"/>
            </w:pPr>
          </w:p>
        </w:tc>
        <w:tc>
          <w:tcPr>
            <w:tcW w:w="198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2C6057A" w14:textId="77777777" w:rsidR="00BC3A1E" w:rsidRDefault="00BC3A1E" w:rsidP="00BC3A1E">
            <w:pPr>
              <w:spacing w:line="228" w:lineRule="auto"/>
              <w:jc w:val="center"/>
            </w:pPr>
          </w:p>
        </w:tc>
        <w:tc>
          <w:tcPr>
            <w:tcW w:w="1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1CCD62A" w14:textId="77777777" w:rsidR="00BC3A1E" w:rsidRDefault="00BC3A1E" w:rsidP="00BC3A1E">
            <w:pPr>
              <w:spacing w:line="228" w:lineRule="auto"/>
              <w:jc w:val="center"/>
            </w:pPr>
          </w:p>
        </w:tc>
        <w:tc>
          <w:tcPr>
            <w:tcW w:w="1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A40CF9D" w14:textId="77777777" w:rsidR="00BC3A1E" w:rsidRDefault="00BC3A1E" w:rsidP="00BC3A1E">
            <w:pPr>
              <w:spacing w:line="228" w:lineRule="auto"/>
              <w:jc w:val="center"/>
            </w:pPr>
          </w:p>
        </w:tc>
      </w:tr>
      <w:tr w:rsidR="005B5122" w14:paraId="1D81A8CF" w14:textId="77777777" w:rsidTr="00844ADE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793C4ED" w14:textId="57BCCF4E" w:rsidR="005B5122" w:rsidRPr="00A375C0" w:rsidRDefault="00A75E4A" w:rsidP="005B5122">
            <w:pPr>
              <w:spacing w:line="228" w:lineRule="auto"/>
              <w:jc w:val="center"/>
            </w:pPr>
            <w:r>
              <w:t>1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AF6BE5E" w14:textId="77777777" w:rsidR="005B5122" w:rsidRPr="00A375C0" w:rsidRDefault="005B5122" w:rsidP="005B5122">
            <w:pPr>
              <w:spacing w:line="228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F2092B" w14:textId="0FD55F3A" w:rsidR="005B5122" w:rsidRDefault="005B5122" w:rsidP="005B5122">
            <w:pPr>
              <w:spacing w:line="228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569B8C" w14:textId="015EBEA6" w:rsidR="005B5122" w:rsidRDefault="005B5122" w:rsidP="005B5122">
            <w:pPr>
              <w:spacing w:line="228" w:lineRule="auto"/>
              <w:jc w:val="center"/>
            </w:pPr>
            <w:bookmarkStart w:id="0" w:name="_GoBack"/>
            <w:bookmarkEnd w:id="0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B9A3D67" w14:textId="0052BE64" w:rsidR="005B5122" w:rsidRDefault="005B5122" w:rsidP="005B5122">
            <w:pPr>
              <w:spacing w:line="228" w:lineRule="auto"/>
              <w:jc w:val="center"/>
            </w:pPr>
          </w:p>
        </w:tc>
        <w:tc>
          <w:tcPr>
            <w:tcW w:w="198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7324F7E" w14:textId="336D39E4" w:rsidR="005B5122" w:rsidRDefault="005B5122" w:rsidP="005B5122">
            <w:pPr>
              <w:spacing w:line="228" w:lineRule="auto"/>
              <w:jc w:val="center"/>
            </w:pPr>
          </w:p>
        </w:tc>
        <w:tc>
          <w:tcPr>
            <w:tcW w:w="148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0205BA8" w14:textId="49C20601" w:rsidR="005B5122" w:rsidRDefault="005B5122" w:rsidP="005B5122">
            <w:pPr>
              <w:spacing w:line="228" w:lineRule="auto"/>
              <w:jc w:val="center"/>
            </w:pPr>
          </w:p>
        </w:tc>
        <w:tc>
          <w:tcPr>
            <w:tcW w:w="148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4690F6E" w14:textId="6FD7ED93" w:rsidR="005B5122" w:rsidRDefault="005B5122" w:rsidP="005B5122">
            <w:pPr>
              <w:spacing w:line="228" w:lineRule="auto"/>
              <w:jc w:val="center"/>
            </w:pPr>
          </w:p>
        </w:tc>
      </w:tr>
      <w:tr w:rsidR="005B5122" w14:paraId="35A809C6" w14:textId="77777777" w:rsidTr="00FB4270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235C95F" w14:textId="0169C8DE" w:rsidR="005B5122" w:rsidRPr="00A375C0" w:rsidRDefault="00A75E4A" w:rsidP="005B5122">
            <w:pPr>
              <w:spacing w:line="228" w:lineRule="auto"/>
              <w:jc w:val="center"/>
            </w:pPr>
            <w:r>
              <w:t>2</w:t>
            </w: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47AEF85" w14:textId="77777777" w:rsidR="005B5122" w:rsidRDefault="005B5122" w:rsidP="005B5122">
            <w:pPr>
              <w:spacing w:line="228" w:lineRule="auto"/>
              <w:jc w:val="center"/>
            </w:pP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B438905" w14:textId="07B2EC0C" w:rsidR="005B5122" w:rsidRDefault="005B5122" w:rsidP="005B5122">
            <w:pPr>
              <w:spacing w:line="228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EC7E81" w14:textId="54913F16" w:rsidR="005B5122" w:rsidRDefault="005B5122" w:rsidP="005B5122">
            <w:pPr>
              <w:spacing w:line="228" w:lineRule="auto"/>
              <w:jc w:val="center"/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3BDCDBD" w14:textId="2AC4A240" w:rsidR="005B5122" w:rsidRDefault="005B5122" w:rsidP="005B5122">
            <w:pPr>
              <w:spacing w:line="228" w:lineRule="auto"/>
              <w:jc w:val="center"/>
            </w:pPr>
          </w:p>
        </w:tc>
        <w:tc>
          <w:tcPr>
            <w:tcW w:w="198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38AB24F" w14:textId="77777777" w:rsidR="005B5122" w:rsidRDefault="005B5122" w:rsidP="005B5122">
            <w:pPr>
              <w:spacing w:line="228" w:lineRule="auto"/>
              <w:jc w:val="center"/>
            </w:pPr>
          </w:p>
        </w:tc>
        <w:tc>
          <w:tcPr>
            <w:tcW w:w="1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AE77B0E" w14:textId="77777777" w:rsidR="005B5122" w:rsidRDefault="005B5122" w:rsidP="005B5122">
            <w:pPr>
              <w:spacing w:line="228" w:lineRule="auto"/>
              <w:jc w:val="center"/>
            </w:pPr>
          </w:p>
        </w:tc>
        <w:tc>
          <w:tcPr>
            <w:tcW w:w="1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D68B9AC" w14:textId="77777777" w:rsidR="005B5122" w:rsidRDefault="005B5122" w:rsidP="005B5122">
            <w:pPr>
              <w:spacing w:line="228" w:lineRule="auto"/>
              <w:jc w:val="center"/>
            </w:pPr>
          </w:p>
        </w:tc>
      </w:tr>
      <w:tr w:rsidR="005B5122" w14:paraId="50EBC8CA" w14:textId="77777777" w:rsidTr="00BC3A1E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A8BC860" w14:textId="77777777" w:rsidR="005B5122" w:rsidRPr="00A375C0" w:rsidRDefault="005B5122" w:rsidP="005B5122">
            <w:pPr>
              <w:spacing w:line="228" w:lineRule="auto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F92BD61" w14:textId="77777777" w:rsidR="005B5122" w:rsidRDefault="005B5122" w:rsidP="005B5122">
            <w:pPr>
              <w:spacing w:line="228" w:lineRule="auto"/>
              <w:jc w:val="center"/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B77F60D" w14:textId="77777777" w:rsidR="005B5122" w:rsidRDefault="005B5122" w:rsidP="005B5122">
            <w:pPr>
              <w:spacing w:line="228" w:lineRule="auto"/>
              <w:jc w:val="center"/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42712F6" w14:textId="77777777" w:rsidR="005B5122" w:rsidRDefault="005B5122" w:rsidP="005B5122">
            <w:pPr>
              <w:spacing w:line="228" w:lineRule="auto"/>
              <w:jc w:val="center"/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A0F30B9" w14:textId="77777777" w:rsidR="005B5122" w:rsidRDefault="005B5122" w:rsidP="005B5122">
            <w:pPr>
              <w:spacing w:line="228" w:lineRule="auto"/>
              <w:jc w:val="center"/>
            </w:pPr>
          </w:p>
        </w:tc>
        <w:tc>
          <w:tcPr>
            <w:tcW w:w="198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3CCFC61" w14:textId="77777777" w:rsidR="005B5122" w:rsidRDefault="005B5122" w:rsidP="005B5122">
            <w:pPr>
              <w:spacing w:line="228" w:lineRule="auto"/>
              <w:jc w:val="center"/>
            </w:pPr>
          </w:p>
        </w:tc>
        <w:tc>
          <w:tcPr>
            <w:tcW w:w="14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9FAE08B" w14:textId="77777777" w:rsidR="005B5122" w:rsidRDefault="005B5122" w:rsidP="005B5122">
            <w:pPr>
              <w:spacing w:line="228" w:lineRule="auto"/>
              <w:jc w:val="center"/>
            </w:pPr>
          </w:p>
        </w:tc>
        <w:tc>
          <w:tcPr>
            <w:tcW w:w="14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884FD06" w14:textId="77777777" w:rsidR="005B5122" w:rsidRDefault="005B5122" w:rsidP="005B5122">
            <w:pPr>
              <w:spacing w:line="228" w:lineRule="auto"/>
              <w:jc w:val="center"/>
            </w:pPr>
          </w:p>
        </w:tc>
      </w:tr>
      <w:tr w:rsidR="005B5122" w14:paraId="4600D0C6" w14:textId="77777777" w:rsidTr="00027E9C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082BFA9" w14:textId="524BA4D8" w:rsidR="005B5122" w:rsidRPr="00A375C0" w:rsidRDefault="00A75E4A" w:rsidP="005B5122">
            <w:pPr>
              <w:spacing w:line="228" w:lineRule="auto"/>
              <w:jc w:val="center"/>
            </w:pPr>
            <w:r>
              <w:t>3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2FF5471" w14:textId="77777777" w:rsidR="005B5122" w:rsidRPr="00A375C0" w:rsidRDefault="005B5122" w:rsidP="005B5122">
            <w:pPr>
              <w:spacing w:line="228" w:lineRule="auto"/>
              <w:jc w:val="center"/>
            </w:pPr>
            <w:r>
              <w:rPr>
                <w:lang w:val="en-US"/>
              </w:rPr>
              <w:t>V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5746AD" w14:textId="76162FC5" w:rsidR="005B5122" w:rsidRDefault="005B5122" w:rsidP="005B5122">
            <w:pPr>
              <w:spacing w:line="228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3F0EBD" w14:textId="472F7567" w:rsidR="005B5122" w:rsidRDefault="005B5122" w:rsidP="005B5122">
            <w:pPr>
              <w:spacing w:line="228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25271C" w14:textId="52D16C2A" w:rsidR="005B5122" w:rsidRDefault="005B5122" w:rsidP="005B5122">
            <w:pPr>
              <w:spacing w:line="228" w:lineRule="auto"/>
              <w:jc w:val="center"/>
            </w:pP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5A5971" w14:textId="47A6532B" w:rsidR="005B5122" w:rsidRDefault="005B5122" w:rsidP="00A75E4A">
            <w:pPr>
              <w:spacing w:line="228" w:lineRule="auto"/>
              <w:jc w:val="center"/>
            </w:pPr>
          </w:p>
        </w:tc>
        <w:tc>
          <w:tcPr>
            <w:tcW w:w="148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2261461" w14:textId="7A8B28BA" w:rsidR="005B5122" w:rsidRDefault="005B5122" w:rsidP="005B5122">
            <w:pPr>
              <w:spacing w:line="228" w:lineRule="auto"/>
              <w:jc w:val="center"/>
            </w:pPr>
          </w:p>
        </w:tc>
        <w:tc>
          <w:tcPr>
            <w:tcW w:w="148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9E875EC" w14:textId="632E193D" w:rsidR="005B5122" w:rsidRDefault="005B5122" w:rsidP="005B5122">
            <w:pPr>
              <w:spacing w:line="228" w:lineRule="auto"/>
              <w:jc w:val="center"/>
            </w:pPr>
          </w:p>
        </w:tc>
      </w:tr>
      <w:tr w:rsidR="005B5122" w14:paraId="212740D6" w14:textId="77777777" w:rsidTr="006B3A2C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6346C4D1" w14:textId="3AFFD527" w:rsidR="005B5122" w:rsidRPr="00A375C0" w:rsidRDefault="00A75E4A" w:rsidP="005B5122">
            <w:pPr>
              <w:spacing w:line="228" w:lineRule="auto"/>
              <w:jc w:val="center"/>
            </w:pPr>
            <w:r>
              <w:t>4</w:t>
            </w: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2CF96396" w14:textId="77777777" w:rsidR="005B5122" w:rsidRDefault="005B5122" w:rsidP="005B5122">
            <w:pPr>
              <w:spacing w:line="228" w:lineRule="auto"/>
              <w:jc w:val="center"/>
            </w:pP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66E4D47" w14:textId="4C33873C" w:rsidR="005B5122" w:rsidRDefault="005B5122" w:rsidP="005B5122">
            <w:pPr>
              <w:spacing w:line="228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978A31" w14:textId="5C399A52" w:rsidR="005B5122" w:rsidRDefault="005B5122" w:rsidP="005B5122">
            <w:pPr>
              <w:spacing w:line="228" w:lineRule="auto"/>
              <w:jc w:val="center"/>
            </w:pPr>
            <w:r>
              <w:rPr>
                <w:color w:val="000000"/>
              </w:rPr>
              <w:t>81111112495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09D34C5" w14:textId="33D204E8" w:rsidR="005B5122" w:rsidRDefault="00A75E4A" w:rsidP="005B5122">
            <w:pPr>
              <w:spacing w:line="228" w:lineRule="auto"/>
              <w:jc w:val="center"/>
            </w:pPr>
            <w:r>
              <w:t>7</w:t>
            </w:r>
            <w:r w:rsidR="00336D3A">
              <w:t>6</w:t>
            </w:r>
          </w:p>
        </w:tc>
        <w:tc>
          <w:tcPr>
            <w:tcW w:w="1984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39FE4189" w14:textId="77777777" w:rsidR="005B5122" w:rsidRDefault="005B5122" w:rsidP="005B5122">
            <w:pPr>
              <w:spacing w:line="228" w:lineRule="auto"/>
              <w:jc w:val="center"/>
            </w:pPr>
          </w:p>
        </w:tc>
        <w:tc>
          <w:tcPr>
            <w:tcW w:w="1488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6A24ED26" w14:textId="77777777" w:rsidR="005B5122" w:rsidRDefault="005B5122" w:rsidP="005B5122">
            <w:pPr>
              <w:spacing w:line="228" w:lineRule="auto"/>
              <w:jc w:val="center"/>
            </w:pPr>
          </w:p>
        </w:tc>
        <w:tc>
          <w:tcPr>
            <w:tcW w:w="1488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25AAB67B" w14:textId="77777777" w:rsidR="005B5122" w:rsidRDefault="005B5122" w:rsidP="005B5122">
            <w:pPr>
              <w:spacing w:line="228" w:lineRule="auto"/>
              <w:jc w:val="center"/>
            </w:pPr>
          </w:p>
        </w:tc>
      </w:tr>
      <w:tr w:rsidR="005B5122" w14:paraId="66C7B148" w14:textId="77777777" w:rsidTr="00BC3A1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EF1566" w14:textId="77777777" w:rsidR="005B5122" w:rsidRPr="00A375C0" w:rsidRDefault="005B5122" w:rsidP="005B5122">
            <w:pPr>
              <w:spacing w:line="228" w:lineRule="auto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14EB14" w14:textId="77777777" w:rsidR="005B5122" w:rsidRDefault="005B5122" w:rsidP="005B5122">
            <w:pPr>
              <w:spacing w:line="228" w:lineRule="auto"/>
              <w:jc w:val="center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8B5661" w14:textId="77777777" w:rsidR="005B5122" w:rsidRDefault="005B5122" w:rsidP="005B5122">
            <w:pPr>
              <w:spacing w:line="228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7D813C" w14:textId="77777777" w:rsidR="005B5122" w:rsidRDefault="005B5122" w:rsidP="005B5122">
            <w:pPr>
              <w:spacing w:line="228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D3A4E6" w14:textId="77777777" w:rsidR="005B5122" w:rsidRDefault="005B5122" w:rsidP="005B5122">
            <w:pPr>
              <w:spacing w:line="228" w:lineRule="auto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69FE0C" w14:textId="77777777" w:rsidR="005B5122" w:rsidRDefault="005B5122" w:rsidP="005B5122">
            <w:pPr>
              <w:spacing w:line="228" w:lineRule="auto"/>
              <w:jc w:val="center"/>
            </w:pPr>
          </w:p>
        </w:tc>
        <w:tc>
          <w:tcPr>
            <w:tcW w:w="14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43DAD2" w14:textId="77777777" w:rsidR="005B5122" w:rsidRDefault="005B5122" w:rsidP="005B5122">
            <w:pPr>
              <w:spacing w:line="228" w:lineRule="auto"/>
              <w:jc w:val="center"/>
            </w:pPr>
          </w:p>
        </w:tc>
        <w:tc>
          <w:tcPr>
            <w:tcW w:w="14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2E5035" w14:textId="77777777" w:rsidR="005B5122" w:rsidRDefault="005B5122" w:rsidP="005B5122">
            <w:pPr>
              <w:spacing w:line="228" w:lineRule="auto"/>
              <w:jc w:val="center"/>
            </w:pPr>
          </w:p>
        </w:tc>
      </w:tr>
      <w:tr w:rsidR="005B5122" w14:paraId="795BB57B" w14:textId="77777777" w:rsidTr="00BC3A1E">
        <w:tc>
          <w:tcPr>
            <w:tcW w:w="41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E9018F" w14:textId="77777777" w:rsidR="005B5122" w:rsidRPr="00A375C0" w:rsidRDefault="005B5122" w:rsidP="005B5122">
            <w:pPr>
              <w:spacing w:line="228" w:lineRule="auto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ED7BBB" w14:textId="77777777" w:rsidR="005B5122" w:rsidRDefault="005B5122" w:rsidP="005B5122">
            <w:pPr>
              <w:spacing w:line="228" w:lineRule="auto"/>
              <w:jc w:val="center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7FB071EC" w14:textId="77777777" w:rsidR="005B5122" w:rsidRDefault="005B5122" w:rsidP="005B5122">
            <w:pPr>
              <w:spacing w:line="228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2F0F6565" w14:textId="77777777" w:rsidR="005B5122" w:rsidRDefault="005B5122" w:rsidP="005B5122">
            <w:pPr>
              <w:spacing w:line="228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B19480" w14:textId="77777777" w:rsidR="005B5122" w:rsidRDefault="005B5122" w:rsidP="005B5122">
            <w:pPr>
              <w:spacing w:line="228" w:lineRule="auto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9AF746" w14:textId="77777777" w:rsidR="005B5122" w:rsidRDefault="005B5122" w:rsidP="005B5122">
            <w:pPr>
              <w:spacing w:line="228" w:lineRule="auto"/>
              <w:jc w:val="center"/>
            </w:pPr>
          </w:p>
        </w:tc>
        <w:tc>
          <w:tcPr>
            <w:tcW w:w="1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0D0D2D" w14:textId="77777777" w:rsidR="005B5122" w:rsidRDefault="005B5122" w:rsidP="005B5122">
            <w:pPr>
              <w:spacing w:line="228" w:lineRule="auto"/>
              <w:jc w:val="center"/>
            </w:pPr>
          </w:p>
        </w:tc>
        <w:tc>
          <w:tcPr>
            <w:tcW w:w="1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BF3B89" w14:textId="77777777" w:rsidR="005B5122" w:rsidRDefault="005B5122" w:rsidP="005B5122">
            <w:pPr>
              <w:spacing w:line="228" w:lineRule="auto"/>
              <w:jc w:val="center"/>
            </w:pPr>
          </w:p>
        </w:tc>
      </w:tr>
    </w:tbl>
    <w:p w14:paraId="341493BE" w14:textId="77777777" w:rsidR="00E63AA3" w:rsidRDefault="00E63AA3" w:rsidP="008A00A9">
      <w:pPr>
        <w:tabs>
          <w:tab w:val="left" w:pos="10035"/>
        </w:tabs>
        <w:spacing w:line="228" w:lineRule="auto"/>
        <w:jc w:val="center"/>
      </w:pPr>
    </w:p>
    <w:p w14:paraId="2E326DF3" w14:textId="358EA875" w:rsidR="00126B2D" w:rsidRDefault="00126B2D" w:rsidP="00E217D8">
      <w:pPr>
        <w:tabs>
          <w:tab w:val="left" w:pos="10035"/>
        </w:tabs>
      </w:pPr>
    </w:p>
    <w:p w14:paraId="3CE1628D" w14:textId="2D8E9118" w:rsidR="00BC3A1E" w:rsidRPr="00BC3A1E" w:rsidRDefault="00BC3A1E" w:rsidP="00BC3A1E"/>
    <w:p w14:paraId="5160FF56" w14:textId="11307A3C" w:rsidR="00BC3A1E" w:rsidRPr="00BC3A1E" w:rsidRDefault="00BC3A1E" w:rsidP="00BC3A1E"/>
    <w:p w14:paraId="0BCE0A2B" w14:textId="7A68DA33" w:rsidR="00BC3A1E" w:rsidRPr="00BC3A1E" w:rsidRDefault="00BC3A1E" w:rsidP="00BC3A1E"/>
    <w:p w14:paraId="2387DAC7" w14:textId="2DE0CEB3" w:rsidR="00BC3A1E" w:rsidRPr="00BC3A1E" w:rsidRDefault="00BC3A1E" w:rsidP="00BC3A1E"/>
    <w:p w14:paraId="24666AAB" w14:textId="0816DA19" w:rsidR="00BC3A1E" w:rsidRPr="00BC3A1E" w:rsidRDefault="00BC3A1E" w:rsidP="00BC3A1E"/>
    <w:p w14:paraId="6FB9987E" w14:textId="3E1C0871" w:rsidR="00BC3A1E" w:rsidRPr="00BC3A1E" w:rsidRDefault="00BC3A1E" w:rsidP="00BC3A1E"/>
    <w:p w14:paraId="547CBBD4" w14:textId="503E999E" w:rsidR="00BC3A1E" w:rsidRPr="00BC3A1E" w:rsidRDefault="00BC3A1E" w:rsidP="00BC3A1E"/>
    <w:p w14:paraId="0C9827EE" w14:textId="44408DA8" w:rsidR="00BC3A1E" w:rsidRPr="00BC3A1E" w:rsidRDefault="00BC3A1E" w:rsidP="00BC3A1E"/>
    <w:p w14:paraId="7B8748B5" w14:textId="0FFD506D" w:rsidR="00BC3A1E" w:rsidRPr="006677A5" w:rsidRDefault="00BC3A1E" w:rsidP="00BC3A1E"/>
    <w:p w14:paraId="04032511" w14:textId="07B1AAE3" w:rsidR="00BC3A1E" w:rsidRPr="00BC3A1E" w:rsidRDefault="00BC3A1E" w:rsidP="00BC3A1E"/>
    <w:p w14:paraId="45F5724C" w14:textId="742EB169" w:rsidR="00BC3A1E" w:rsidRPr="00BC3A1E" w:rsidRDefault="00BC3A1E" w:rsidP="00BC3A1E"/>
    <w:p w14:paraId="3E590740" w14:textId="7877F0B2" w:rsidR="00BC3A1E" w:rsidRPr="00BC3A1E" w:rsidRDefault="00BC3A1E" w:rsidP="00BC3A1E"/>
    <w:p w14:paraId="2C59E3B0" w14:textId="0F8096B4" w:rsidR="00BC3A1E" w:rsidRPr="00BC3A1E" w:rsidRDefault="00BC3A1E" w:rsidP="00BC3A1E"/>
    <w:p w14:paraId="532240F8" w14:textId="6423522B" w:rsidR="00BC3A1E" w:rsidRPr="00BC3A1E" w:rsidRDefault="00BC3A1E" w:rsidP="00BC3A1E"/>
    <w:p w14:paraId="3A1420ED" w14:textId="313FEDC1" w:rsidR="00BC3A1E" w:rsidRDefault="00BC3A1E" w:rsidP="00BC3A1E"/>
    <w:p w14:paraId="7C90CDCA" w14:textId="62E639E1" w:rsidR="00BC3A1E" w:rsidRDefault="00BC3A1E" w:rsidP="00BC3A1E">
      <w:pPr>
        <w:tabs>
          <w:tab w:val="left" w:pos="975"/>
        </w:tabs>
      </w:pPr>
      <w:r>
        <w:tab/>
        <w:t>Подпись уполномоченного лица:</w:t>
      </w:r>
    </w:p>
    <w:p w14:paraId="354759FC" w14:textId="0D53EBF2" w:rsidR="00BC3A1E" w:rsidRDefault="00BC3A1E" w:rsidP="00BC3A1E">
      <w:pPr>
        <w:tabs>
          <w:tab w:val="left" w:pos="975"/>
        </w:tabs>
      </w:pPr>
    </w:p>
    <w:p w14:paraId="39B99B75" w14:textId="208D9E63" w:rsidR="00BC3A1E" w:rsidRDefault="00BC3A1E" w:rsidP="00BC3A1E">
      <w:pPr>
        <w:tabs>
          <w:tab w:val="left" w:pos="975"/>
        </w:tabs>
      </w:pPr>
      <w:r>
        <w:tab/>
        <w:t>_________________________________      ________________________________   /___________________________/</w:t>
      </w:r>
    </w:p>
    <w:p w14:paraId="4CFEA7E9" w14:textId="3F71E05B" w:rsidR="00BC3A1E" w:rsidRDefault="00BC3A1E" w:rsidP="00BC3A1E">
      <w:pPr>
        <w:tabs>
          <w:tab w:val="left" w:pos="975"/>
        </w:tabs>
      </w:pPr>
      <w:r>
        <w:tab/>
        <w:t xml:space="preserve">           (</w:t>
      </w:r>
      <w:proofErr w:type="gramStart"/>
      <w:r>
        <w:t xml:space="preserve">должность)   </w:t>
      </w:r>
      <w:proofErr w:type="gramEnd"/>
      <w:r>
        <w:t xml:space="preserve">                                                        (подпись)                                          (ФИО)</w:t>
      </w:r>
    </w:p>
    <w:tbl>
      <w:tblPr>
        <w:tblW w:w="14459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9356"/>
        <w:gridCol w:w="5103"/>
      </w:tblGrid>
      <w:tr w:rsidR="00BC3A1E" w:rsidRPr="00900579" w14:paraId="12E6CC7A" w14:textId="77777777" w:rsidTr="00BC3A1E">
        <w:trPr>
          <w:trHeight w:val="2034"/>
        </w:trPr>
        <w:tc>
          <w:tcPr>
            <w:tcW w:w="9356" w:type="dxa"/>
            <w:shd w:val="clear" w:color="auto" w:fill="auto"/>
          </w:tcPr>
          <w:p w14:paraId="515B9390" w14:textId="5E87BADF" w:rsidR="00BC3A1E" w:rsidRPr="00081DCE" w:rsidRDefault="00BC3A1E" w:rsidP="001D7527">
            <w:pPr>
              <w:pStyle w:val="31"/>
              <w:snapToGrid w:val="0"/>
              <w:rPr>
                <w:szCs w:val="24"/>
              </w:rPr>
            </w:pPr>
            <w:r w:rsidRPr="00081DCE">
              <w:rPr>
                <w:szCs w:val="24"/>
              </w:rPr>
              <w:t>Исполнитель»</w:t>
            </w:r>
          </w:p>
          <w:p w14:paraId="4138DEF8" w14:textId="77777777" w:rsidR="00BC3A1E" w:rsidRPr="00081DCE" w:rsidRDefault="00BC3A1E" w:rsidP="001D7527">
            <w:pPr>
              <w:pStyle w:val="31"/>
              <w:snapToGrid w:val="0"/>
              <w:rPr>
                <w:szCs w:val="24"/>
              </w:rPr>
            </w:pPr>
            <w:r>
              <w:rPr>
                <w:szCs w:val="24"/>
              </w:rPr>
              <w:t>ООО «Вектор-Н»</w:t>
            </w:r>
          </w:p>
          <w:p w14:paraId="3601E7ED" w14:textId="0BC0B4CF" w:rsidR="00BC3A1E" w:rsidRDefault="00BC3A1E" w:rsidP="001D7527">
            <w:pPr>
              <w:pStyle w:val="31"/>
              <w:snapToGrid w:val="0"/>
              <w:rPr>
                <w:szCs w:val="24"/>
              </w:rPr>
            </w:pPr>
          </w:p>
          <w:p w14:paraId="7AE52A9C" w14:textId="44A09277" w:rsidR="00AC100D" w:rsidRDefault="00AC100D" w:rsidP="001D7527">
            <w:pPr>
              <w:pStyle w:val="31"/>
              <w:snapToGrid w:val="0"/>
              <w:rPr>
                <w:szCs w:val="24"/>
              </w:rPr>
            </w:pPr>
          </w:p>
          <w:p w14:paraId="5F1FB95E" w14:textId="5F1738B1" w:rsidR="00AC100D" w:rsidRDefault="00AC100D" w:rsidP="001D7527">
            <w:pPr>
              <w:pStyle w:val="31"/>
              <w:snapToGrid w:val="0"/>
              <w:rPr>
                <w:szCs w:val="24"/>
              </w:rPr>
            </w:pPr>
          </w:p>
          <w:p w14:paraId="18E6CD92" w14:textId="77777777" w:rsidR="00AC100D" w:rsidRPr="00081DCE" w:rsidRDefault="00AC100D" w:rsidP="001D7527">
            <w:pPr>
              <w:pStyle w:val="31"/>
              <w:snapToGrid w:val="0"/>
              <w:rPr>
                <w:szCs w:val="24"/>
              </w:rPr>
            </w:pPr>
          </w:p>
          <w:p w14:paraId="022B39E1" w14:textId="77777777" w:rsidR="00BC3A1E" w:rsidRPr="00081DCE" w:rsidRDefault="00BC3A1E" w:rsidP="001D7527">
            <w:pPr>
              <w:pStyle w:val="31"/>
              <w:rPr>
                <w:szCs w:val="24"/>
              </w:rPr>
            </w:pPr>
            <w:r w:rsidRPr="00081DCE">
              <w:rPr>
                <w:szCs w:val="24"/>
              </w:rPr>
              <w:t xml:space="preserve">____________________ </w:t>
            </w:r>
            <w:r>
              <w:rPr>
                <w:szCs w:val="24"/>
              </w:rPr>
              <w:t>С</w:t>
            </w:r>
            <w:r w:rsidRPr="00F0774F">
              <w:rPr>
                <w:szCs w:val="24"/>
              </w:rPr>
              <w:t>.</w:t>
            </w:r>
            <w:r>
              <w:rPr>
                <w:szCs w:val="24"/>
              </w:rPr>
              <w:t>Д</w:t>
            </w:r>
            <w:r w:rsidRPr="00F0774F">
              <w:rPr>
                <w:szCs w:val="24"/>
              </w:rPr>
              <w:t xml:space="preserve">. </w:t>
            </w:r>
            <w:r>
              <w:rPr>
                <w:szCs w:val="24"/>
              </w:rPr>
              <w:t>Добрынин</w:t>
            </w:r>
          </w:p>
          <w:p w14:paraId="4F582ADA" w14:textId="77777777" w:rsidR="00BC3A1E" w:rsidRPr="009E41B6" w:rsidRDefault="00BC3A1E" w:rsidP="001D7527">
            <w:pPr>
              <w:pStyle w:val="31"/>
              <w:snapToGrid w:val="0"/>
              <w:rPr>
                <w:sz w:val="20"/>
              </w:rPr>
            </w:pPr>
            <w:r w:rsidRPr="009E41B6">
              <w:rPr>
                <w:sz w:val="20"/>
              </w:rPr>
              <w:t>М. П.</w:t>
            </w:r>
          </w:p>
        </w:tc>
        <w:tc>
          <w:tcPr>
            <w:tcW w:w="5103" w:type="dxa"/>
            <w:shd w:val="clear" w:color="auto" w:fill="auto"/>
          </w:tcPr>
          <w:p w14:paraId="2D936CC6" w14:textId="77777777" w:rsidR="00AC100D" w:rsidRPr="001E0181" w:rsidRDefault="00AC100D" w:rsidP="00AC100D">
            <w:pPr>
              <w:rPr>
                <w:b/>
              </w:rPr>
            </w:pPr>
            <w:r w:rsidRPr="001E0181">
              <w:rPr>
                <w:b/>
              </w:rPr>
              <w:t>«Заказчик»</w:t>
            </w:r>
          </w:p>
          <w:p w14:paraId="64D1FCE4" w14:textId="77777777" w:rsidR="00AC100D" w:rsidRPr="001E0181" w:rsidRDefault="00AC100D" w:rsidP="00AC100D">
            <w:pPr>
              <w:snapToGrid w:val="0"/>
              <w:spacing w:after="200"/>
              <w:rPr>
                <w:rFonts w:eastAsia="Calibri"/>
                <w:b/>
                <w:lang w:eastAsia="en-US"/>
              </w:rPr>
            </w:pPr>
            <w:r w:rsidRPr="001E0181">
              <w:rPr>
                <w:rFonts w:eastAsia="Calibri"/>
                <w:b/>
                <w:lang w:eastAsia="en-US"/>
              </w:rPr>
              <w:t>ЗАО «СПГЭС»</w:t>
            </w:r>
          </w:p>
          <w:p w14:paraId="2267DDF7" w14:textId="77777777" w:rsidR="00AC100D" w:rsidRPr="001E0181" w:rsidRDefault="00AC100D" w:rsidP="00AC100D">
            <w:r w:rsidRPr="001E0181">
              <w:rPr>
                <w:rFonts w:eastAsia="Calibri"/>
                <w:b/>
                <w:lang w:eastAsia="en-US"/>
              </w:rPr>
              <w:t>Первый заместитель генерального директора</w:t>
            </w:r>
          </w:p>
          <w:p w14:paraId="05BB0887" w14:textId="77777777" w:rsidR="00AC100D" w:rsidRPr="001E0181" w:rsidRDefault="00AC100D" w:rsidP="00AC100D">
            <w:pPr>
              <w:pStyle w:val="31"/>
              <w:snapToGrid w:val="0"/>
            </w:pPr>
          </w:p>
          <w:p w14:paraId="7342E012" w14:textId="77777777" w:rsidR="00AC100D" w:rsidRPr="001E0181" w:rsidRDefault="00AC100D" w:rsidP="00AC100D">
            <w:pPr>
              <w:pStyle w:val="31"/>
              <w:snapToGrid w:val="0"/>
            </w:pPr>
            <w:r w:rsidRPr="001E0181">
              <w:t xml:space="preserve">________________________ /Е.Н. Стрелин </w:t>
            </w:r>
          </w:p>
          <w:p w14:paraId="2F6D65CA" w14:textId="679AFD7F" w:rsidR="00BC3A1E" w:rsidRPr="00900579" w:rsidRDefault="00AC100D" w:rsidP="00AC100D">
            <w:pPr>
              <w:jc w:val="center"/>
            </w:pPr>
            <w:r w:rsidRPr="001E0181">
              <w:rPr>
                <w:sz w:val="20"/>
              </w:rPr>
              <w:t xml:space="preserve"> М. П.</w:t>
            </w:r>
          </w:p>
        </w:tc>
      </w:tr>
    </w:tbl>
    <w:p w14:paraId="7337500A" w14:textId="77777777" w:rsidR="00BC3A1E" w:rsidRPr="00BC3A1E" w:rsidRDefault="00BC3A1E" w:rsidP="00BC3A1E">
      <w:pPr>
        <w:tabs>
          <w:tab w:val="left" w:pos="975"/>
        </w:tabs>
      </w:pPr>
    </w:p>
    <w:sectPr w:rsidR="00BC3A1E" w:rsidRPr="00BC3A1E" w:rsidSect="00E217D8">
      <w:pgSz w:w="16838" w:h="11906" w:orient="landscape"/>
      <w:pgMar w:top="426" w:right="1007" w:bottom="426" w:left="73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B05CC9" w14:textId="77777777" w:rsidR="00705E91" w:rsidRDefault="00705E91" w:rsidP="00025318">
      <w:r>
        <w:separator/>
      </w:r>
    </w:p>
  </w:endnote>
  <w:endnote w:type="continuationSeparator" w:id="0">
    <w:p w14:paraId="7A65C472" w14:textId="77777777" w:rsidR="00705E91" w:rsidRDefault="00705E91" w:rsidP="00025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988325" w14:textId="77777777" w:rsidR="00705E91" w:rsidRDefault="00705E91" w:rsidP="00025318">
      <w:r>
        <w:separator/>
      </w:r>
    </w:p>
  </w:footnote>
  <w:footnote w:type="continuationSeparator" w:id="0">
    <w:p w14:paraId="37E46E3D" w14:textId="77777777" w:rsidR="00705E91" w:rsidRDefault="00705E91" w:rsidP="000253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380"/>
        </w:tabs>
        <w:ind w:left="13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710"/>
        </w:tabs>
        <w:ind w:left="171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2730"/>
        </w:tabs>
        <w:ind w:left="273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3750"/>
        </w:tabs>
        <w:ind w:left="375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080"/>
        </w:tabs>
        <w:ind w:left="4080" w:hanging="1440"/>
      </w:pPr>
      <w:rPr>
        <w:b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50"/>
        </w:tabs>
        <w:ind w:left="75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500"/>
        </w:tabs>
        <w:ind w:left="150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3030"/>
        </w:tabs>
        <w:ind w:left="303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70"/>
        </w:tabs>
        <w:ind w:left="417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1440"/>
      </w:pPr>
      <w:rPr>
        <w:b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795"/>
        </w:tabs>
        <w:ind w:left="795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2025"/>
        </w:tabs>
        <w:ind w:left="2025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3255"/>
        </w:tabs>
        <w:ind w:left="325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3690"/>
        </w:tabs>
        <w:ind w:left="3690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4485"/>
        </w:tabs>
        <w:ind w:left="4485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920"/>
        </w:tabs>
        <w:ind w:left="4920" w:hanging="1440"/>
      </w:pPr>
      <w:rPr>
        <w:b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decimal"/>
      <w:lvlText w:val="%1.%2."/>
      <w:lvlJc w:val="left"/>
      <w:pPr>
        <w:tabs>
          <w:tab w:val="num" w:pos="990"/>
        </w:tabs>
        <w:ind w:left="99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9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4230"/>
        </w:tabs>
        <w:ind w:left="423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5850"/>
        </w:tabs>
        <w:ind w:left="585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1440"/>
      </w:pPr>
      <w:rPr>
        <w:b/>
      </w:rPr>
    </w:lvl>
  </w:abstractNum>
  <w:abstractNum w:abstractNumId="5" w15:restartNumberingAfterBreak="0">
    <w:nsid w:val="00BE2BFF"/>
    <w:multiLevelType w:val="multilevel"/>
    <w:tmpl w:val="6456B3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hint="default"/>
        <w:b/>
        <w:lang w:val="x-none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1800"/>
      </w:pPr>
      <w:rPr>
        <w:rFonts w:hint="default"/>
      </w:rPr>
    </w:lvl>
  </w:abstractNum>
  <w:abstractNum w:abstractNumId="6" w15:restartNumberingAfterBreak="0">
    <w:nsid w:val="00D652C9"/>
    <w:multiLevelType w:val="multilevel"/>
    <w:tmpl w:val="F2BCA79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 w15:restartNumberingAfterBreak="0">
    <w:nsid w:val="06BF0DC8"/>
    <w:multiLevelType w:val="hybridMultilevel"/>
    <w:tmpl w:val="ADF067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9FF3313"/>
    <w:multiLevelType w:val="multilevel"/>
    <w:tmpl w:val="09E04598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94" w:hanging="8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60" w:hanging="81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35" w:hanging="81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95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065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800" w:hanging="1800"/>
      </w:pPr>
      <w:rPr>
        <w:rFonts w:hint="default"/>
        <w:b/>
      </w:rPr>
    </w:lvl>
  </w:abstractNum>
  <w:abstractNum w:abstractNumId="9" w15:restartNumberingAfterBreak="0">
    <w:nsid w:val="0CCB66DB"/>
    <w:multiLevelType w:val="multilevel"/>
    <w:tmpl w:val="C79AF9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1" w:hanging="855"/>
      </w:pPr>
      <w:rPr>
        <w:rFonts w:eastAsia="Arial Unicode MS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347" w:hanging="855"/>
      </w:pPr>
      <w:rPr>
        <w:rFonts w:eastAsia="Arial Unicode MS"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13" w:hanging="855"/>
      </w:pPr>
      <w:rPr>
        <w:rFonts w:eastAsia="Arial Unicode MS"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eastAsia="Arial Unicode MS"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eastAsia="Arial Unicode MS"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eastAsia="Arial Unicode MS"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eastAsia="Arial Unicode MS"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eastAsia="Arial Unicode MS" w:cs="Times New Roman" w:hint="default"/>
        <w:b/>
      </w:rPr>
    </w:lvl>
  </w:abstractNum>
  <w:abstractNum w:abstractNumId="10" w15:restartNumberingAfterBreak="0">
    <w:nsid w:val="1396235E"/>
    <w:multiLevelType w:val="hybridMultilevel"/>
    <w:tmpl w:val="8D26710C"/>
    <w:lvl w:ilvl="0" w:tplc="0419000F">
      <w:start w:val="10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1" w15:restartNumberingAfterBreak="0">
    <w:nsid w:val="360B0D5C"/>
    <w:multiLevelType w:val="multilevel"/>
    <w:tmpl w:val="4926C02C"/>
    <w:lvl w:ilvl="0">
      <w:start w:val="1"/>
      <w:numFmt w:val="decimal"/>
      <w:lvlText w:val="%1."/>
      <w:lvlJc w:val="left"/>
      <w:pPr>
        <w:ind w:left="360" w:hanging="360"/>
      </w:pPr>
      <w:rPr>
        <w:rFonts w:eastAsia="Arial Unicode MS" w:cs="Times New Roman" w:hint="default"/>
      </w:rPr>
    </w:lvl>
    <w:lvl w:ilvl="1">
      <w:start w:val="4"/>
      <w:numFmt w:val="decimal"/>
      <w:lvlText w:val="%1.%2."/>
      <w:lvlJc w:val="left"/>
      <w:pPr>
        <w:ind w:left="1094" w:hanging="810"/>
      </w:pPr>
      <w:rPr>
        <w:rFonts w:eastAsia="Arial Unicode MS" w:cs="Times New Roman"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eastAsia="Arial Unicode MS" w:cs="Times New Roman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eastAsia="Arial Unicode MS"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eastAsia="Arial Unicode MS" w:cs="Times New Roman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eastAsia="Arial Unicode MS" w:cs="Times New Roman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eastAsia="Arial Unicode MS" w:cs="Times New Roman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eastAsia="Arial Unicode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eastAsia="Arial Unicode MS" w:cs="Times New Roman" w:hint="default"/>
      </w:rPr>
    </w:lvl>
  </w:abstractNum>
  <w:abstractNum w:abstractNumId="12" w15:restartNumberingAfterBreak="0">
    <w:nsid w:val="505356CA"/>
    <w:multiLevelType w:val="hybridMultilevel"/>
    <w:tmpl w:val="33C43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3E4594"/>
    <w:multiLevelType w:val="multilevel"/>
    <w:tmpl w:val="7BB68D9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4" w15:restartNumberingAfterBreak="0">
    <w:nsid w:val="64903C69"/>
    <w:multiLevelType w:val="multilevel"/>
    <w:tmpl w:val="003EB67A"/>
    <w:lvl w:ilvl="0">
      <w:start w:val="1"/>
      <w:numFmt w:val="decimal"/>
      <w:lvlText w:val="%1."/>
      <w:lvlJc w:val="left"/>
      <w:pPr>
        <w:ind w:left="360" w:hanging="360"/>
      </w:pPr>
      <w:rPr>
        <w:rFonts w:eastAsia="Arial Unicode MS" w:cs="Times New Roman" w:hint="default"/>
        <w:b/>
      </w:rPr>
    </w:lvl>
    <w:lvl w:ilvl="1">
      <w:start w:val="4"/>
      <w:numFmt w:val="decimal"/>
      <w:lvlText w:val="%1.%2."/>
      <w:lvlJc w:val="left"/>
      <w:pPr>
        <w:ind w:left="735" w:hanging="360"/>
      </w:pPr>
      <w:rPr>
        <w:rFonts w:eastAsia="Arial Unicode MS" w:cs="Times New Roman" w:hint="default"/>
        <w:b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eastAsia="Arial Unicode MS" w:cs="Times New Roman" w:hint="default"/>
      </w:rPr>
    </w:lvl>
    <w:lvl w:ilvl="3">
      <w:start w:val="1"/>
      <w:numFmt w:val="decimal"/>
      <w:lvlText w:val="%1.%2.%3.%4."/>
      <w:lvlJc w:val="left"/>
      <w:pPr>
        <w:ind w:left="1845" w:hanging="720"/>
      </w:pPr>
      <w:rPr>
        <w:rFonts w:eastAsia="Arial Unicode MS"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eastAsia="Arial Unicode MS" w:cs="Times New Roman" w:hint="default"/>
      </w:rPr>
    </w:lvl>
    <w:lvl w:ilvl="5">
      <w:start w:val="1"/>
      <w:numFmt w:val="decimal"/>
      <w:lvlText w:val="%1.%2.%3.%4.%5.%6."/>
      <w:lvlJc w:val="left"/>
      <w:pPr>
        <w:ind w:left="2955" w:hanging="1080"/>
      </w:pPr>
      <w:rPr>
        <w:rFonts w:eastAsia="Arial Unicode MS" w:cs="Times New Roman" w:hint="default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eastAsia="Arial Unicode MS" w:cs="Times New Roman" w:hint="default"/>
      </w:rPr>
    </w:lvl>
    <w:lvl w:ilvl="7">
      <w:start w:val="1"/>
      <w:numFmt w:val="decimal"/>
      <w:lvlText w:val="%1.%2.%3.%4.%5.%6.%7.%8."/>
      <w:lvlJc w:val="left"/>
      <w:pPr>
        <w:ind w:left="4065" w:hanging="1440"/>
      </w:pPr>
      <w:rPr>
        <w:rFonts w:eastAsia="Arial Unicode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4800" w:hanging="1800"/>
      </w:pPr>
      <w:rPr>
        <w:rFonts w:eastAsia="Arial Unicode MS" w:cs="Times New Roman" w:hint="default"/>
      </w:rPr>
    </w:lvl>
  </w:abstractNum>
  <w:abstractNum w:abstractNumId="15" w15:restartNumberingAfterBreak="0">
    <w:nsid w:val="674F7FE3"/>
    <w:multiLevelType w:val="multilevel"/>
    <w:tmpl w:val="1FB6FB2A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1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</w:rPr>
    </w:lvl>
  </w:abstractNum>
  <w:abstractNum w:abstractNumId="16" w15:restartNumberingAfterBreak="0">
    <w:nsid w:val="71B201E5"/>
    <w:multiLevelType w:val="multilevel"/>
    <w:tmpl w:val="5838BFE8"/>
    <w:lvl w:ilvl="0">
      <w:start w:val="1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7" w15:restartNumberingAfterBreak="0">
    <w:nsid w:val="7BBF151B"/>
    <w:multiLevelType w:val="multilevel"/>
    <w:tmpl w:val="E5AC8FAE"/>
    <w:lvl w:ilvl="0">
      <w:start w:val="3"/>
      <w:numFmt w:val="decimal"/>
      <w:lvlText w:val="%1."/>
      <w:lvlJc w:val="left"/>
      <w:pPr>
        <w:ind w:left="380" w:hanging="38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0"/>
      </w:rPr>
    </w:lvl>
  </w:abstractNum>
  <w:abstractNum w:abstractNumId="18" w15:restartNumberingAfterBreak="0">
    <w:nsid w:val="7CA33E17"/>
    <w:multiLevelType w:val="multilevel"/>
    <w:tmpl w:val="51EA16CA"/>
    <w:lvl w:ilvl="0">
      <w:start w:val="3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5"/>
  </w:num>
  <w:num w:numId="8">
    <w:abstractNumId w:val="16"/>
  </w:num>
  <w:num w:numId="9">
    <w:abstractNumId w:val="12"/>
  </w:num>
  <w:num w:numId="10">
    <w:abstractNumId w:val="13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6"/>
  </w:num>
  <w:num w:numId="14">
    <w:abstractNumId w:val="8"/>
  </w:num>
  <w:num w:numId="15">
    <w:abstractNumId w:val="7"/>
  </w:num>
  <w:num w:numId="16">
    <w:abstractNumId w:val="14"/>
  </w:num>
  <w:num w:numId="17">
    <w:abstractNumId w:val="15"/>
  </w:num>
  <w:num w:numId="18">
    <w:abstractNumId w:val="11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AAC"/>
    <w:rsid w:val="00001FA4"/>
    <w:rsid w:val="00005270"/>
    <w:rsid w:val="00010BD3"/>
    <w:rsid w:val="0001693E"/>
    <w:rsid w:val="00017104"/>
    <w:rsid w:val="00022F14"/>
    <w:rsid w:val="00025318"/>
    <w:rsid w:val="00027055"/>
    <w:rsid w:val="00027727"/>
    <w:rsid w:val="00027DF3"/>
    <w:rsid w:val="00030C35"/>
    <w:rsid w:val="00030C54"/>
    <w:rsid w:val="00035513"/>
    <w:rsid w:val="00036A6C"/>
    <w:rsid w:val="0003726F"/>
    <w:rsid w:val="00051438"/>
    <w:rsid w:val="000571ED"/>
    <w:rsid w:val="00061D35"/>
    <w:rsid w:val="00064B28"/>
    <w:rsid w:val="00065CD0"/>
    <w:rsid w:val="00065F01"/>
    <w:rsid w:val="0007475A"/>
    <w:rsid w:val="00081DCE"/>
    <w:rsid w:val="000842CE"/>
    <w:rsid w:val="000845ED"/>
    <w:rsid w:val="00087C73"/>
    <w:rsid w:val="0009051B"/>
    <w:rsid w:val="00091D70"/>
    <w:rsid w:val="00095291"/>
    <w:rsid w:val="00097F12"/>
    <w:rsid w:val="000A0615"/>
    <w:rsid w:val="000A0D0F"/>
    <w:rsid w:val="000A1F53"/>
    <w:rsid w:val="000A772C"/>
    <w:rsid w:val="000C29BF"/>
    <w:rsid w:val="000C34EB"/>
    <w:rsid w:val="000E4951"/>
    <w:rsid w:val="000F1B5F"/>
    <w:rsid w:val="00101AE5"/>
    <w:rsid w:val="00103992"/>
    <w:rsid w:val="0010476E"/>
    <w:rsid w:val="001062EA"/>
    <w:rsid w:val="00116DA8"/>
    <w:rsid w:val="001179BE"/>
    <w:rsid w:val="00121276"/>
    <w:rsid w:val="00124E8E"/>
    <w:rsid w:val="00125BEF"/>
    <w:rsid w:val="00126846"/>
    <w:rsid w:val="00126B2D"/>
    <w:rsid w:val="00127ACB"/>
    <w:rsid w:val="00135E60"/>
    <w:rsid w:val="00140826"/>
    <w:rsid w:val="001427C1"/>
    <w:rsid w:val="00144355"/>
    <w:rsid w:val="00144DE7"/>
    <w:rsid w:val="001467C2"/>
    <w:rsid w:val="0014798A"/>
    <w:rsid w:val="00162BB3"/>
    <w:rsid w:val="00167EB8"/>
    <w:rsid w:val="00171AAC"/>
    <w:rsid w:val="00177943"/>
    <w:rsid w:val="0018045F"/>
    <w:rsid w:val="00182B4B"/>
    <w:rsid w:val="00186460"/>
    <w:rsid w:val="00191A24"/>
    <w:rsid w:val="00193242"/>
    <w:rsid w:val="001A00C7"/>
    <w:rsid w:val="001A40F1"/>
    <w:rsid w:val="001B2C15"/>
    <w:rsid w:val="001C1C65"/>
    <w:rsid w:val="001D2C49"/>
    <w:rsid w:val="001D4C24"/>
    <w:rsid w:val="001D5843"/>
    <w:rsid w:val="001E0181"/>
    <w:rsid w:val="001E1B19"/>
    <w:rsid w:val="002049FA"/>
    <w:rsid w:val="0020538B"/>
    <w:rsid w:val="00215341"/>
    <w:rsid w:val="002164A6"/>
    <w:rsid w:val="002170CE"/>
    <w:rsid w:val="002205F8"/>
    <w:rsid w:val="00225D2E"/>
    <w:rsid w:val="002302F9"/>
    <w:rsid w:val="002377FD"/>
    <w:rsid w:val="002412B5"/>
    <w:rsid w:val="0024554E"/>
    <w:rsid w:val="00254F4D"/>
    <w:rsid w:val="0026643C"/>
    <w:rsid w:val="002705F7"/>
    <w:rsid w:val="00273742"/>
    <w:rsid w:val="00277148"/>
    <w:rsid w:val="0028417A"/>
    <w:rsid w:val="00284B48"/>
    <w:rsid w:val="002A3CF9"/>
    <w:rsid w:val="002A55C2"/>
    <w:rsid w:val="002A7335"/>
    <w:rsid w:val="002B6718"/>
    <w:rsid w:val="002B68C2"/>
    <w:rsid w:val="002D4AA4"/>
    <w:rsid w:val="002D5DF4"/>
    <w:rsid w:val="002D68E3"/>
    <w:rsid w:val="002E3B9D"/>
    <w:rsid w:val="002F20CD"/>
    <w:rsid w:val="003017F0"/>
    <w:rsid w:val="00310168"/>
    <w:rsid w:val="00312D02"/>
    <w:rsid w:val="00317538"/>
    <w:rsid w:val="003234B8"/>
    <w:rsid w:val="0032737A"/>
    <w:rsid w:val="00333457"/>
    <w:rsid w:val="00336D3A"/>
    <w:rsid w:val="00343E72"/>
    <w:rsid w:val="00344F81"/>
    <w:rsid w:val="003463D8"/>
    <w:rsid w:val="00351BE3"/>
    <w:rsid w:val="003536DE"/>
    <w:rsid w:val="00356A03"/>
    <w:rsid w:val="00357D56"/>
    <w:rsid w:val="00362DA5"/>
    <w:rsid w:val="00362E69"/>
    <w:rsid w:val="00367BD5"/>
    <w:rsid w:val="00371056"/>
    <w:rsid w:val="00372287"/>
    <w:rsid w:val="0037268A"/>
    <w:rsid w:val="00380964"/>
    <w:rsid w:val="00381DB2"/>
    <w:rsid w:val="00382AE2"/>
    <w:rsid w:val="0038526C"/>
    <w:rsid w:val="003852A6"/>
    <w:rsid w:val="00386645"/>
    <w:rsid w:val="00393C1F"/>
    <w:rsid w:val="003A1D01"/>
    <w:rsid w:val="003B4C82"/>
    <w:rsid w:val="003B5DBE"/>
    <w:rsid w:val="003D5CAE"/>
    <w:rsid w:val="003E4B3D"/>
    <w:rsid w:val="003E7131"/>
    <w:rsid w:val="003F0045"/>
    <w:rsid w:val="003F29E9"/>
    <w:rsid w:val="0040392A"/>
    <w:rsid w:val="00411994"/>
    <w:rsid w:val="00414C75"/>
    <w:rsid w:val="00416731"/>
    <w:rsid w:val="004301A6"/>
    <w:rsid w:val="00433586"/>
    <w:rsid w:val="00436D29"/>
    <w:rsid w:val="004464BE"/>
    <w:rsid w:val="00461561"/>
    <w:rsid w:val="00464942"/>
    <w:rsid w:val="0047522F"/>
    <w:rsid w:val="00476630"/>
    <w:rsid w:val="00486B6C"/>
    <w:rsid w:val="00497856"/>
    <w:rsid w:val="00497F4F"/>
    <w:rsid w:val="004A4E1D"/>
    <w:rsid w:val="004A4EF0"/>
    <w:rsid w:val="004A71C2"/>
    <w:rsid w:val="004B0054"/>
    <w:rsid w:val="004B3EFD"/>
    <w:rsid w:val="004C01CC"/>
    <w:rsid w:val="004C4910"/>
    <w:rsid w:val="004D0CBC"/>
    <w:rsid w:val="004E62A3"/>
    <w:rsid w:val="004E6A6F"/>
    <w:rsid w:val="004F3949"/>
    <w:rsid w:val="004F64DF"/>
    <w:rsid w:val="004F74E1"/>
    <w:rsid w:val="005019AA"/>
    <w:rsid w:val="005072D5"/>
    <w:rsid w:val="00515239"/>
    <w:rsid w:val="005170E1"/>
    <w:rsid w:val="005221AC"/>
    <w:rsid w:val="005224EC"/>
    <w:rsid w:val="00535D65"/>
    <w:rsid w:val="00542971"/>
    <w:rsid w:val="00544195"/>
    <w:rsid w:val="005472C7"/>
    <w:rsid w:val="00551E1B"/>
    <w:rsid w:val="00557D86"/>
    <w:rsid w:val="00563DEC"/>
    <w:rsid w:val="0056525F"/>
    <w:rsid w:val="00565314"/>
    <w:rsid w:val="00566323"/>
    <w:rsid w:val="00581343"/>
    <w:rsid w:val="00582D34"/>
    <w:rsid w:val="005A50DD"/>
    <w:rsid w:val="005A5C9C"/>
    <w:rsid w:val="005B22E3"/>
    <w:rsid w:val="005B5122"/>
    <w:rsid w:val="005B5570"/>
    <w:rsid w:val="005B7437"/>
    <w:rsid w:val="005C09F1"/>
    <w:rsid w:val="005C67C4"/>
    <w:rsid w:val="005D765A"/>
    <w:rsid w:val="005E2C5B"/>
    <w:rsid w:val="005E346E"/>
    <w:rsid w:val="005E567F"/>
    <w:rsid w:val="005E64FB"/>
    <w:rsid w:val="005F1405"/>
    <w:rsid w:val="005F5565"/>
    <w:rsid w:val="005F6119"/>
    <w:rsid w:val="006001FC"/>
    <w:rsid w:val="00617CE3"/>
    <w:rsid w:val="00617DD2"/>
    <w:rsid w:val="00621F26"/>
    <w:rsid w:val="00626EAB"/>
    <w:rsid w:val="00632DBA"/>
    <w:rsid w:val="0064354B"/>
    <w:rsid w:val="006452EC"/>
    <w:rsid w:val="00655D3C"/>
    <w:rsid w:val="00655EFE"/>
    <w:rsid w:val="00661B3D"/>
    <w:rsid w:val="00661B94"/>
    <w:rsid w:val="006631C5"/>
    <w:rsid w:val="006677A5"/>
    <w:rsid w:val="00674A3E"/>
    <w:rsid w:val="00674EC7"/>
    <w:rsid w:val="00681B4D"/>
    <w:rsid w:val="00684986"/>
    <w:rsid w:val="00687A31"/>
    <w:rsid w:val="00690833"/>
    <w:rsid w:val="00694A49"/>
    <w:rsid w:val="006A1A7C"/>
    <w:rsid w:val="006C29FC"/>
    <w:rsid w:val="006C7ADD"/>
    <w:rsid w:val="006D5FB4"/>
    <w:rsid w:val="006E118B"/>
    <w:rsid w:val="006E34B5"/>
    <w:rsid w:val="006E7636"/>
    <w:rsid w:val="006F109F"/>
    <w:rsid w:val="006F113F"/>
    <w:rsid w:val="006F47B4"/>
    <w:rsid w:val="006F4A2C"/>
    <w:rsid w:val="006F673D"/>
    <w:rsid w:val="00700134"/>
    <w:rsid w:val="00705E91"/>
    <w:rsid w:val="007111D9"/>
    <w:rsid w:val="00712FF5"/>
    <w:rsid w:val="00717BC7"/>
    <w:rsid w:val="00741D5F"/>
    <w:rsid w:val="00744F39"/>
    <w:rsid w:val="00745023"/>
    <w:rsid w:val="00751B4B"/>
    <w:rsid w:val="00752CB8"/>
    <w:rsid w:val="0076328E"/>
    <w:rsid w:val="00771210"/>
    <w:rsid w:val="0078667C"/>
    <w:rsid w:val="00786FD6"/>
    <w:rsid w:val="00797C8D"/>
    <w:rsid w:val="007A1216"/>
    <w:rsid w:val="007B10C3"/>
    <w:rsid w:val="007B32A2"/>
    <w:rsid w:val="007C1726"/>
    <w:rsid w:val="007C2214"/>
    <w:rsid w:val="007D0397"/>
    <w:rsid w:val="007E1F1B"/>
    <w:rsid w:val="007E313C"/>
    <w:rsid w:val="007F7A61"/>
    <w:rsid w:val="0080459A"/>
    <w:rsid w:val="0081136B"/>
    <w:rsid w:val="0083396E"/>
    <w:rsid w:val="00833C64"/>
    <w:rsid w:val="0083503A"/>
    <w:rsid w:val="00841240"/>
    <w:rsid w:val="00845233"/>
    <w:rsid w:val="00853873"/>
    <w:rsid w:val="00854746"/>
    <w:rsid w:val="00864241"/>
    <w:rsid w:val="00865548"/>
    <w:rsid w:val="00871B1D"/>
    <w:rsid w:val="0087273B"/>
    <w:rsid w:val="00872E1B"/>
    <w:rsid w:val="00874BE1"/>
    <w:rsid w:val="008768B5"/>
    <w:rsid w:val="008769EB"/>
    <w:rsid w:val="00877AC8"/>
    <w:rsid w:val="008807BA"/>
    <w:rsid w:val="00881938"/>
    <w:rsid w:val="00882741"/>
    <w:rsid w:val="008A00A9"/>
    <w:rsid w:val="008A38E9"/>
    <w:rsid w:val="008A62BF"/>
    <w:rsid w:val="008B0839"/>
    <w:rsid w:val="008B487E"/>
    <w:rsid w:val="008B7E0B"/>
    <w:rsid w:val="008C3727"/>
    <w:rsid w:val="008D3364"/>
    <w:rsid w:val="008D3F46"/>
    <w:rsid w:val="008D646B"/>
    <w:rsid w:val="008E5957"/>
    <w:rsid w:val="008E7F04"/>
    <w:rsid w:val="008F5AD0"/>
    <w:rsid w:val="008F5DD6"/>
    <w:rsid w:val="008F7320"/>
    <w:rsid w:val="00900579"/>
    <w:rsid w:val="00902454"/>
    <w:rsid w:val="009027E2"/>
    <w:rsid w:val="00905C04"/>
    <w:rsid w:val="009079E2"/>
    <w:rsid w:val="00913779"/>
    <w:rsid w:val="00917828"/>
    <w:rsid w:val="009231B8"/>
    <w:rsid w:val="00923CE0"/>
    <w:rsid w:val="009241A3"/>
    <w:rsid w:val="0092742A"/>
    <w:rsid w:val="00933B54"/>
    <w:rsid w:val="00937EC7"/>
    <w:rsid w:val="009463B5"/>
    <w:rsid w:val="009469BD"/>
    <w:rsid w:val="00953CD0"/>
    <w:rsid w:val="009649D8"/>
    <w:rsid w:val="00965287"/>
    <w:rsid w:val="0096584A"/>
    <w:rsid w:val="009909C5"/>
    <w:rsid w:val="00996CE4"/>
    <w:rsid w:val="009A34C9"/>
    <w:rsid w:val="009B179B"/>
    <w:rsid w:val="009B1D08"/>
    <w:rsid w:val="009B4467"/>
    <w:rsid w:val="009B46CD"/>
    <w:rsid w:val="009C4D4F"/>
    <w:rsid w:val="009D380D"/>
    <w:rsid w:val="009D65B1"/>
    <w:rsid w:val="009D664C"/>
    <w:rsid w:val="009E41B6"/>
    <w:rsid w:val="009E7B04"/>
    <w:rsid w:val="009F0FF5"/>
    <w:rsid w:val="009F1440"/>
    <w:rsid w:val="009F198D"/>
    <w:rsid w:val="009F3EED"/>
    <w:rsid w:val="00A052FE"/>
    <w:rsid w:val="00A05AED"/>
    <w:rsid w:val="00A111E3"/>
    <w:rsid w:val="00A11AEB"/>
    <w:rsid w:val="00A11C6F"/>
    <w:rsid w:val="00A14156"/>
    <w:rsid w:val="00A163E6"/>
    <w:rsid w:val="00A22F9E"/>
    <w:rsid w:val="00A25CC5"/>
    <w:rsid w:val="00A33A40"/>
    <w:rsid w:val="00A35FE4"/>
    <w:rsid w:val="00A375C0"/>
    <w:rsid w:val="00A37887"/>
    <w:rsid w:val="00A42EAA"/>
    <w:rsid w:val="00A4736C"/>
    <w:rsid w:val="00A554C1"/>
    <w:rsid w:val="00A56C4B"/>
    <w:rsid w:val="00A574E6"/>
    <w:rsid w:val="00A65DF7"/>
    <w:rsid w:val="00A66578"/>
    <w:rsid w:val="00A67ABB"/>
    <w:rsid w:val="00A70766"/>
    <w:rsid w:val="00A75E4A"/>
    <w:rsid w:val="00A8386E"/>
    <w:rsid w:val="00A84977"/>
    <w:rsid w:val="00A84B0E"/>
    <w:rsid w:val="00A869D9"/>
    <w:rsid w:val="00A91E6A"/>
    <w:rsid w:val="00A932BD"/>
    <w:rsid w:val="00A94731"/>
    <w:rsid w:val="00A96753"/>
    <w:rsid w:val="00A97A48"/>
    <w:rsid w:val="00AB2E90"/>
    <w:rsid w:val="00AB3244"/>
    <w:rsid w:val="00AC100D"/>
    <w:rsid w:val="00AC1E30"/>
    <w:rsid w:val="00AD57B1"/>
    <w:rsid w:val="00AD78D2"/>
    <w:rsid w:val="00AD7B5C"/>
    <w:rsid w:val="00AE07A1"/>
    <w:rsid w:val="00AE2502"/>
    <w:rsid w:val="00AF4C9F"/>
    <w:rsid w:val="00AF5A72"/>
    <w:rsid w:val="00B020CC"/>
    <w:rsid w:val="00B03DC0"/>
    <w:rsid w:val="00B05043"/>
    <w:rsid w:val="00B07E34"/>
    <w:rsid w:val="00B12DCB"/>
    <w:rsid w:val="00B15B17"/>
    <w:rsid w:val="00B23FB4"/>
    <w:rsid w:val="00B25E4A"/>
    <w:rsid w:val="00B342C8"/>
    <w:rsid w:val="00B36378"/>
    <w:rsid w:val="00B36DFB"/>
    <w:rsid w:val="00B40CAF"/>
    <w:rsid w:val="00B42D18"/>
    <w:rsid w:val="00B42E29"/>
    <w:rsid w:val="00B530A5"/>
    <w:rsid w:val="00B56E2A"/>
    <w:rsid w:val="00B621A6"/>
    <w:rsid w:val="00B65B5E"/>
    <w:rsid w:val="00B70529"/>
    <w:rsid w:val="00B71BB8"/>
    <w:rsid w:val="00B728C3"/>
    <w:rsid w:val="00B74A8C"/>
    <w:rsid w:val="00B804DA"/>
    <w:rsid w:val="00B84891"/>
    <w:rsid w:val="00B874C8"/>
    <w:rsid w:val="00B90509"/>
    <w:rsid w:val="00BA18E4"/>
    <w:rsid w:val="00BA6D52"/>
    <w:rsid w:val="00BA7886"/>
    <w:rsid w:val="00BB2850"/>
    <w:rsid w:val="00BB2915"/>
    <w:rsid w:val="00BC3A1E"/>
    <w:rsid w:val="00BC577F"/>
    <w:rsid w:val="00BD378A"/>
    <w:rsid w:val="00BD5951"/>
    <w:rsid w:val="00BE1912"/>
    <w:rsid w:val="00BE29F2"/>
    <w:rsid w:val="00BF32A6"/>
    <w:rsid w:val="00C1431D"/>
    <w:rsid w:val="00C304F6"/>
    <w:rsid w:val="00C30911"/>
    <w:rsid w:val="00C4011D"/>
    <w:rsid w:val="00C46149"/>
    <w:rsid w:val="00C52850"/>
    <w:rsid w:val="00C61CC6"/>
    <w:rsid w:val="00C624D7"/>
    <w:rsid w:val="00C63FF9"/>
    <w:rsid w:val="00C66522"/>
    <w:rsid w:val="00C66DFC"/>
    <w:rsid w:val="00C739AD"/>
    <w:rsid w:val="00C73E0A"/>
    <w:rsid w:val="00C75A9C"/>
    <w:rsid w:val="00C850FB"/>
    <w:rsid w:val="00C92088"/>
    <w:rsid w:val="00C93342"/>
    <w:rsid w:val="00C95B25"/>
    <w:rsid w:val="00CA654A"/>
    <w:rsid w:val="00CB252A"/>
    <w:rsid w:val="00CB6C3F"/>
    <w:rsid w:val="00CC01E8"/>
    <w:rsid w:val="00CC5206"/>
    <w:rsid w:val="00CC76FA"/>
    <w:rsid w:val="00CE2A74"/>
    <w:rsid w:val="00CE5BA3"/>
    <w:rsid w:val="00CE7AE7"/>
    <w:rsid w:val="00CF651D"/>
    <w:rsid w:val="00D1274D"/>
    <w:rsid w:val="00D1701D"/>
    <w:rsid w:val="00D24828"/>
    <w:rsid w:val="00D31E81"/>
    <w:rsid w:val="00D337FD"/>
    <w:rsid w:val="00D33F41"/>
    <w:rsid w:val="00D35758"/>
    <w:rsid w:val="00D50A94"/>
    <w:rsid w:val="00D50EE3"/>
    <w:rsid w:val="00D5276B"/>
    <w:rsid w:val="00D61B62"/>
    <w:rsid w:val="00D621AB"/>
    <w:rsid w:val="00D737A5"/>
    <w:rsid w:val="00D80BDE"/>
    <w:rsid w:val="00D832E8"/>
    <w:rsid w:val="00D83731"/>
    <w:rsid w:val="00D91B9A"/>
    <w:rsid w:val="00D946A2"/>
    <w:rsid w:val="00DA2956"/>
    <w:rsid w:val="00DA78C5"/>
    <w:rsid w:val="00DB372D"/>
    <w:rsid w:val="00DC48AD"/>
    <w:rsid w:val="00DD1F06"/>
    <w:rsid w:val="00DE070A"/>
    <w:rsid w:val="00DE14BC"/>
    <w:rsid w:val="00DE4792"/>
    <w:rsid w:val="00DE5520"/>
    <w:rsid w:val="00DF6F8B"/>
    <w:rsid w:val="00E0127D"/>
    <w:rsid w:val="00E217D8"/>
    <w:rsid w:val="00E311BB"/>
    <w:rsid w:val="00E453CD"/>
    <w:rsid w:val="00E45D1E"/>
    <w:rsid w:val="00E519A4"/>
    <w:rsid w:val="00E63AA3"/>
    <w:rsid w:val="00E65653"/>
    <w:rsid w:val="00E66971"/>
    <w:rsid w:val="00E75400"/>
    <w:rsid w:val="00E80ACB"/>
    <w:rsid w:val="00E83FAF"/>
    <w:rsid w:val="00E934CC"/>
    <w:rsid w:val="00E947D8"/>
    <w:rsid w:val="00EA44EC"/>
    <w:rsid w:val="00EC1C3D"/>
    <w:rsid w:val="00ED4E3C"/>
    <w:rsid w:val="00F029F9"/>
    <w:rsid w:val="00F02BF2"/>
    <w:rsid w:val="00F072E4"/>
    <w:rsid w:val="00F0774F"/>
    <w:rsid w:val="00F15E6B"/>
    <w:rsid w:val="00F17054"/>
    <w:rsid w:val="00F17D8C"/>
    <w:rsid w:val="00F2657B"/>
    <w:rsid w:val="00F34A39"/>
    <w:rsid w:val="00F35D34"/>
    <w:rsid w:val="00F35FFA"/>
    <w:rsid w:val="00F366B5"/>
    <w:rsid w:val="00F425B5"/>
    <w:rsid w:val="00F42A72"/>
    <w:rsid w:val="00F42A83"/>
    <w:rsid w:val="00F4569E"/>
    <w:rsid w:val="00F514E8"/>
    <w:rsid w:val="00F52D44"/>
    <w:rsid w:val="00F57A5F"/>
    <w:rsid w:val="00F66537"/>
    <w:rsid w:val="00F6757F"/>
    <w:rsid w:val="00F67EEC"/>
    <w:rsid w:val="00F70184"/>
    <w:rsid w:val="00F73C7D"/>
    <w:rsid w:val="00F76A6A"/>
    <w:rsid w:val="00F84B48"/>
    <w:rsid w:val="00F9205E"/>
    <w:rsid w:val="00F9548D"/>
    <w:rsid w:val="00FA3B5F"/>
    <w:rsid w:val="00FB105A"/>
    <w:rsid w:val="00FB573E"/>
    <w:rsid w:val="00FB633D"/>
    <w:rsid w:val="00FD0141"/>
    <w:rsid w:val="00FD2576"/>
    <w:rsid w:val="00FE3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F4362E6"/>
  <w15:docId w15:val="{06AD72D6-1736-447D-A0EF-F33E3FADA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3949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"/>
    <w:qFormat/>
    <w:rsid w:val="008C372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5">
    <w:name w:val="heading 5"/>
    <w:basedOn w:val="a"/>
    <w:next w:val="a"/>
    <w:link w:val="50"/>
    <w:uiPriority w:val="9"/>
    <w:qFormat/>
    <w:rsid w:val="00674EC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WW8Num3z0">
    <w:name w:val="WW8Num3z0"/>
    <w:rPr>
      <w:b/>
    </w:rPr>
  </w:style>
  <w:style w:type="character" w:customStyle="1" w:styleId="WW8Num4z0">
    <w:name w:val="WW8Num4z0"/>
    <w:rPr>
      <w:b/>
    </w:rPr>
  </w:style>
  <w:style w:type="character" w:customStyle="1" w:styleId="WW8Num5z0">
    <w:name w:val="WW8Num5z0"/>
    <w:rPr>
      <w:b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a3">
    <w:name w:val="Символ нумерации"/>
  </w:style>
  <w:style w:type="paragraph" w:styleId="a4">
    <w:name w:val="Title"/>
    <w:basedOn w:val="a"/>
    <w:next w:val="a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link w:val="a6"/>
    <w:pPr>
      <w:spacing w:after="120"/>
    </w:pPr>
    <w:rPr>
      <w:lang w:val="x-none"/>
    </w:rPr>
  </w:style>
  <w:style w:type="paragraph" w:styleId="a7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22">
    <w:name w:val="Основной текст с отступом 22"/>
    <w:basedOn w:val="a"/>
    <w:pPr>
      <w:ind w:firstLine="709"/>
      <w:jc w:val="both"/>
    </w:pPr>
    <w:rPr>
      <w:sz w:val="20"/>
      <w:szCs w:val="20"/>
    </w:rPr>
  </w:style>
  <w:style w:type="paragraph" w:customStyle="1" w:styleId="21">
    <w:name w:val="Основной текст 21"/>
    <w:basedOn w:val="a"/>
    <w:pPr>
      <w:jc w:val="both"/>
    </w:pPr>
  </w:style>
  <w:style w:type="paragraph" w:customStyle="1" w:styleId="31">
    <w:name w:val="Основной текст 31"/>
    <w:basedOn w:val="a"/>
    <w:rPr>
      <w:b/>
      <w:szCs w:val="20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customStyle="1" w:styleId="210">
    <w:name w:val="Основной текст с отступом 21"/>
    <w:basedOn w:val="a"/>
    <w:pPr>
      <w:ind w:left="567" w:hanging="567"/>
      <w:jc w:val="both"/>
    </w:pPr>
    <w:rPr>
      <w:sz w:val="26"/>
    </w:rPr>
  </w:style>
  <w:style w:type="paragraph" w:styleId="aa">
    <w:name w:val="Balloon Text"/>
    <w:basedOn w:val="a"/>
    <w:link w:val="ab"/>
    <w:uiPriority w:val="99"/>
    <w:semiHidden/>
    <w:unhideWhenUsed/>
    <w:rsid w:val="00FB105A"/>
    <w:rPr>
      <w:rFonts w:ascii="Segoe UI" w:hAnsi="Segoe UI"/>
      <w:sz w:val="18"/>
      <w:szCs w:val="18"/>
      <w:lang w:val="x-none"/>
    </w:rPr>
  </w:style>
  <w:style w:type="character" w:customStyle="1" w:styleId="ab">
    <w:name w:val="Текст выноски Знак"/>
    <w:link w:val="aa"/>
    <w:uiPriority w:val="99"/>
    <w:semiHidden/>
    <w:rsid w:val="00FB105A"/>
    <w:rPr>
      <w:rFonts w:ascii="Segoe UI" w:eastAsia="Arial Unicode MS" w:hAnsi="Segoe UI" w:cs="Segoe UI"/>
      <w:kern w:val="1"/>
      <w:sz w:val="18"/>
      <w:szCs w:val="18"/>
    </w:rPr>
  </w:style>
  <w:style w:type="paragraph" w:styleId="ac">
    <w:name w:val="No Spacing"/>
    <w:uiPriority w:val="1"/>
    <w:qFormat/>
    <w:rsid w:val="003E7131"/>
    <w:pPr>
      <w:widowControl w:val="0"/>
      <w:suppressAutoHyphens/>
    </w:pPr>
    <w:rPr>
      <w:rFonts w:eastAsia="Arial Unicode MS"/>
      <w:kern w:val="1"/>
      <w:sz w:val="24"/>
      <w:szCs w:val="24"/>
    </w:rPr>
  </w:style>
  <w:style w:type="paragraph" w:customStyle="1" w:styleId="ConsPlusNormal">
    <w:name w:val="ConsPlusNormal"/>
    <w:rsid w:val="00771210"/>
    <w:pPr>
      <w:autoSpaceDE w:val="0"/>
      <w:autoSpaceDN w:val="0"/>
      <w:adjustRightInd w:val="0"/>
    </w:pPr>
    <w:rPr>
      <w:rFonts w:ascii="Arial" w:hAnsi="Arial" w:cs="Arial"/>
    </w:rPr>
  </w:style>
  <w:style w:type="character" w:styleId="ad">
    <w:name w:val="Hyperlink"/>
    <w:uiPriority w:val="99"/>
    <w:unhideWhenUsed/>
    <w:rsid w:val="00B07E34"/>
    <w:rPr>
      <w:color w:val="0563C1"/>
      <w:u w:val="single"/>
    </w:rPr>
  </w:style>
  <w:style w:type="paragraph" w:customStyle="1" w:styleId="12">
    <w:name w:val="Обычный1"/>
    <w:link w:val="Normal"/>
    <w:rsid w:val="00DE5520"/>
    <w:pPr>
      <w:ind w:firstLine="720"/>
      <w:jc w:val="both"/>
    </w:pPr>
    <w:rPr>
      <w:sz w:val="28"/>
    </w:rPr>
  </w:style>
  <w:style w:type="character" w:customStyle="1" w:styleId="Normal">
    <w:name w:val="Normal Знак"/>
    <w:link w:val="12"/>
    <w:rsid w:val="00DE5520"/>
    <w:rPr>
      <w:sz w:val="28"/>
      <w:lang w:bidi="ar-SA"/>
    </w:rPr>
  </w:style>
  <w:style w:type="paragraph" w:styleId="32">
    <w:name w:val="Body Text Indent 3"/>
    <w:basedOn w:val="a"/>
    <w:link w:val="33"/>
    <w:uiPriority w:val="99"/>
    <w:unhideWhenUsed/>
    <w:rsid w:val="00F52D44"/>
    <w:pPr>
      <w:spacing w:after="120"/>
      <w:ind w:left="283"/>
    </w:pPr>
    <w:rPr>
      <w:sz w:val="16"/>
      <w:szCs w:val="16"/>
      <w:lang w:val="x-none"/>
    </w:rPr>
  </w:style>
  <w:style w:type="character" w:customStyle="1" w:styleId="33">
    <w:name w:val="Основной текст с отступом 3 Знак"/>
    <w:link w:val="32"/>
    <w:uiPriority w:val="99"/>
    <w:rsid w:val="00F52D44"/>
    <w:rPr>
      <w:rFonts w:eastAsia="Arial Unicode MS"/>
      <w:kern w:val="1"/>
      <w:sz w:val="16"/>
      <w:szCs w:val="16"/>
    </w:rPr>
  </w:style>
  <w:style w:type="paragraph" w:customStyle="1" w:styleId="Style4">
    <w:name w:val="Style4"/>
    <w:basedOn w:val="a"/>
    <w:rsid w:val="006E7636"/>
    <w:pPr>
      <w:autoSpaceDE w:val="0"/>
      <w:autoSpaceDN w:val="0"/>
      <w:adjustRightInd w:val="0"/>
    </w:pPr>
    <w:rPr>
      <w:rFonts w:ascii="Arial Narrow" w:hAnsi="Arial Narrow"/>
    </w:rPr>
  </w:style>
  <w:style w:type="paragraph" w:customStyle="1" w:styleId="Style8">
    <w:name w:val="Style8"/>
    <w:basedOn w:val="a"/>
    <w:rsid w:val="006E7636"/>
    <w:pPr>
      <w:autoSpaceDE w:val="0"/>
      <w:autoSpaceDN w:val="0"/>
      <w:adjustRightInd w:val="0"/>
      <w:spacing w:line="346" w:lineRule="exact"/>
      <w:ind w:firstLine="677"/>
      <w:jc w:val="both"/>
    </w:pPr>
    <w:rPr>
      <w:rFonts w:ascii="Arial Narrow" w:hAnsi="Arial Narrow"/>
    </w:rPr>
  </w:style>
  <w:style w:type="character" w:customStyle="1" w:styleId="FontStyle26">
    <w:name w:val="Font Style26"/>
    <w:rsid w:val="006E7636"/>
    <w:rPr>
      <w:rFonts w:ascii="Times New Roman" w:hAnsi="Times New Roman" w:cs="Times New Roman"/>
      <w:sz w:val="24"/>
      <w:szCs w:val="24"/>
    </w:rPr>
  </w:style>
  <w:style w:type="character" w:customStyle="1" w:styleId="50">
    <w:name w:val="Заголовок 5 Знак"/>
    <w:link w:val="5"/>
    <w:uiPriority w:val="9"/>
    <w:semiHidden/>
    <w:rsid w:val="00674EC7"/>
    <w:rPr>
      <w:rFonts w:ascii="Calibri" w:eastAsia="Times New Roman" w:hAnsi="Calibri" w:cs="Times New Roman"/>
      <w:b/>
      <w:bCs/>
      <w:i/>
      <w:iCs/>
      <w:kern w:val="1"/>
      <w:sz w:val="26"/>
      <w:szCs w:val="26"/>
    </w:rPr>
  </w:style>
  <w:style w:type="paragraph" w:styleId="ae">
    <w:name w:val="header"/>
    <w:basedOn w:val="a"/>
    <w:link w:val="af"/>
    <w:uiPriority w:val="99"/>
    <w:unhideWhenUsed/>
    <w:rsid w:val="00025318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Верхний колонтитул Знак"/>
    <w:link w:val="ae"/>
    <w:uiPriority w:val="99"/>
    <w:rsid w:val="00025318"/>
    <w:rPr>
      <w:rFonts w:eastAsia="Arial Unicode MS"/>
      <w:kern w:val="1"/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025318"/>
    <w:pPr>
      <w:tabs>
        <w:tab w:val="center" w:pos="4677"/>
        <w:tab w:val="right" w:pos="9355"/>
      </w:tabs>
    </w:pPr>
    <w:rPr>
      <w:lang w:val="x-none"/>
    </w:rPr>
  </w:style>
  <w:style w:type="character" w:customStyle="1" w:styleId="af1">
    <w:name w:val="Нижний колонтитул Знак"/>
    <w:link w:val="af0"/>
    <w:uiPriority w:val="99"/>
    <w:rsid w:val="00025318"/>
    <w:rPr>
      <w:rFonts w:eastAsia="Arial Unicode MS"/>
      <w:kern w:val="1"/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B65B5E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link w:val="2"/>
    <w:uiPriority w:val="99"/>
    <w:rsid w:val="00B65B5E"/>
    <w:rPr>
      <w:sz w:val="24"/>
      <w:szCs w:val="24"/>
    </w:rPr>
  </w:style>
  <w:style w:type="paragraph" w:customStyle="1" w:styleId="Style16">
    <w:name w:val="Style16"/>
    <w:basedOn w:val="a"/>
    <w:uiPriority w:val="99"/>
    <w:rsid w:val="00B65B5E"/>
    <w:pPr>
      <w:autoSpaceDE w:val="0"/>
      <w:autoSpaceDN w:val="0"/>
      <w:adjustRightInd w:val="0"/>
      <w:spacing w:line="298" w:lineRule="exact"/>
      <w:jc w:val="both"/>
    </w:pPr>
    <w:rPr>
      <w:rFonts w:ascii="Arial Black" w:hAnsi="Arial Black"/>
    </w:rPr>
  </w:style>
  <w:style w:type="character" w:customStyle="1" w:styleId="FontStyle32">
    <w:name w:val="Font Style32"/>
    <w:uiPriority w:val="99"/>
    <w:rsid w:val="00B65B5E"/>
    <w:rPr>
      <w:rFonts w:ascii="Times New Roman" w:hAnsi="Times New Roman" w:cs="Times New Roman"/>
      <w:b/>
      <w:bCs/>
      <w:sz w:val="24"/>
      <w:szCs w:val="24"/>
    </w:rPr>
  </w:style>
  <w:style w:type="paragraph" w:customStyle="1" w:styleId="13">
    <w:name w:val="Абзац списка1"/>
    <w:aliases w:val="Маркер,List Paragraph,название,Bullet List,FooterText,numbered,SL_Абзац списка,f_Абзац 1,Bullet Number,Нумерованый список,lp1,List Paragraph1,ПАРАГРАФ"/>
    <w:basedOn w:val="a"/>
    <w:link w:val="af2"/>
    <w:uiPriority w:val="34"/>
    <w:qFormat/>
    <w:rsid w:val="0084523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6">
    <w:name w:val="Основной текст Знак"/>
    <w:link w:val="a5"/>
    <w:rsid w:val="00845233"/>
    <w:rPr>
      <w:rFonts w:eastAsia="Arial Unicode MS"/>
      <w:kern w:val="1"/>
      <w:sz w:val="24"/>
      <w:szCs w:val="24"/>
    </w:rPr>
  </w:style>
  <w:style w:type="character" w:customStyle="1" w:styleId="af2">
    <w:name w:val="Абзац списка Знак"/>
    <w:aliases w:val="Маркер Знак,Абзац списка1 Знак,List Paragraph Знак,название Знак,Bullet List Знак,FooterText Знак,numbered Знак,SL_Абзац списка Знак,f_Абзац 1 Знак,Bullet Number Знак,Нумерованый список Знак,lp1 Знак,List Paragraph1 Знак,ПАРАГРАФ Знак"/>
    <w:link w:val="13"/>
    <w:uiPriority w:val="34"/>
    <w:locked/>
    <w:rsid w:val="00845233"/>
    <w:rPr>
      <w:rFonts w:ascii="Calibri" w:eastAsia="Calibri" w:hAnsi="Calibri"/>
      <w:sz w:val="22"/>
      <w:szCs w:val="22"/>
      <w:lang w:eastAsia="en-US"/>
    </w:rPr>
  </w:style>
  <w:style w:type="paragraph" w:styleId="af3">
    <w:name w:val="Body Text Indent"/>
    <w:basedOn w:val="a"/>
    <w:link w:val="af4"/>
    <w:semiHidden/>
    <w:rsid w:val="00AD57B1"/>
    <w:pPr>
      <w:spacing w:after="120"/>
      <w:ind w:left="283"/>
    </w:pPr>
    <w:rPr>
      <w:rFonts w:eastAsia="Calibri"/>
      <w:lang w:val="x-none" w:eastAsia="x-none"/>
    </w:rPr>
  </w:style>
  <w:style w:type="character" w:customStyle="1" w:styleId="af4">
    <w:name w:val="Основной текст с отступом Знак"/>
    <w:link w:val="af3"/>
    <w:semiHidden/>
    <w:rsid w:val="00AD57B1"/>
    <w:rPr>
      <w:rFonts w:eastAsia="Calibri"/>
      <w:sz w:val="24"/>
      <w:szCs w:val="24"/>
    </w:rPr>
  </w:style>
  <w:style w:type="character" w:customStyle="1" w:styleId="30">
    <w:name w:val="Заголовок 3 Знак"/>
    <w:link w:val="3"/>
    <w:uiPriority w:val="9"/>
    <w:semiHidden/>
    <w:rsid w:val="008C3727"/>
    <w:rPr>
      <w:rFonts w:ascii="Cambria" w:eastAsia="Times New Roman" w:hAnsi="Cambria" w:cs="Times New Roman"/>
      <w:b/>
      <w:bCs/>
      <w:kern w:val="1"/>
      <w:sz w:val="26"/>
      <w:szCs w:val="26"/>
    </w:rPr>
  </w:style>
  <w:style w:type="table" w:styleId="af5">
    <w:name w:val="Table Grid"/>
    <w:basedOn w:val="a1"/>
    <w:uiPriority w:val="39"/>
    <w:rsid w:val="00A378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0">
    <w:name w:val="Основной текст 22"/>
    <w:basedOn w:val="a"/>
    <w:rsid w:val="007E1F1B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styleId="af6">
    <w:name w:val="List Paragraph"/>
    <w:basedOn w:val="a"/>
    <w:uiPriority w:val="34"/>
    <w:qFormat/>
    <w:rsid w:val="007E1F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1E01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3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85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1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74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41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681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25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07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5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385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53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234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69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793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42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9736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172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315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56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9799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202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999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693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144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041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8486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714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26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38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957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110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417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111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3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54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09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23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577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92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992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829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665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10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929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613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244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637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461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157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27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607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04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835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96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8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64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071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938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11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25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5377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865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515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75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88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86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890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3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218071/3d063ec1103c03931fe1e4c4f3eb9382b9fd7db4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5F58C5-6B95-4FB1-A07F-DB3EE8324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3996</CharactersWithSpaces>
  <SharedDoc>false</SharedDoc>
  <HLinks>
    <vt:vector size="12" baseType="variant">
      <vt:variant>
        <vt:i4>3604550</vt:i4>
      </vt:variant>
      <vt:variant>
        <vt:i4>3</vt:i4>
      </vt:variant>
      <vt:variant>
        <vt:i4>0</vt:i4>
      </vt:variant>
      <vt:variant>
        <vt:i4>5</vt:i4>
      </vt:variant>
      <vt:variant>
        <vt:lpwstr>http://www.consultant.ru/document/cons_doc_LAW_218071/3d063ec1103c03931fe1e4c4f3eb9382b9fd7db4/</vt:lpwstr>
      </vt:variant>
      <vt:variant>
        <vt:lpwstr>dst100019</vt:lpwstr>
      </vt:variant>
      <vt:variant>
        <vt:i4>7077899</vt:i4>
      </vt:variant>
      <vt:variant>
        <vt:i4>0</vt:i4>
      </vt:variant>
      <vt:variant>
        <vt:i4>0</vt:i4>
      </vt:variant>
      <vt:variant>
        <vt:i4>5</vt:i4>
      </vt:variant>
      <vt:variant>
        <vt:lpwstr>mailto:vector-n@bk.ru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Маховская Валентина Сергеевна</cp:lastModifiedBy>
  <cp:revision>2</cp:revision>
  <cp:lastPrinted>2022-01-13T08:48:00Z</cp:lastPrinted>
  <dcterms:created xsi:type="dcterms:W3CDTF">2022-01-18T06:15:00Z</dcterms:created>
  <dcterms:modified xsi:type="dcterms:W3CDTF">2022-01-18T06:15:00Z</dcterms:modified>
</cp:coreProperties>
</file>