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D198C" w14:textId="402E78A7" w:rsidR="00DE79CA" w:rsidRPr="00F2038A" w:rsidRDefault="00B645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ПОСТАВКИ   №</w:t>
      </w:r>
      <w:r w:rsidR="00615E92">
        <w:rPr>
          <w:b/>
          <w:sz w:val="24"/>
          <w:szCs w:val="24"/>
        </w:rPr>
        <w:t xml:space="preserve"> </w:t>
      </w:r>
      <w:r w:rsidR="00BF0B4A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 xml:space="preserve"> </w:t>
      </w:r>
    </w:p>
    <w:p w14:paraId="434A11EF" w14:textId="77777777" w:rsidR="00DE79CA" w:rsidRDefault="00DE7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B9EE441" w14:textId="20C3E8E2" w:rsidR="00DE79CA" w:rsidRDefault="00DE79CA" w:rsidP="00CA7E37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г. Саратов                                                            </w:t>
      </w:r>
      <w:r w:rsidR="00E63575">
        <w:rPr>
          <w:b/>
          <w:sz w:val="24"/>
          <w:szCs w:val="24"/>
        </w:rPr>
        <w:t xml:space="preserve">               </w:t>
      </w:r>
      <w:proofErr w:type="gramStart"/>
      <w:r w:rsidR="00E63575">
        <w:rPr>
          <w:b/>
          <w:sz w:val="24"/>
          <w:szCs w:val="24"/>
        </w:rPr>
        <w:t xml:space="preserve">   </w:t>
      </w:r>
      <w:r w:rsidR="00B6459F">
        <w:rPr>
          <w:b/>
          <w:sz w:val="24"/>
          <w:szCs w:val="24"/>
        </w:rPr>
        <w:t>«</w:t>
      </w:r>
      <w:proofErr w:type="gramEnd"/>
      <w:r w:rsidR="00BF0B4A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»</w:t>
      </w:r>
      <w:r w:rsidR="004023B5">
        <w:rPr>
          <w:b/>
          <w:sz w:val="24"/>
          <w:szCs w:val="24"/>
        </w:rPr>
        <w:t xml:space="preserve"> </w:t>
      </w:r>
      <w:r w:rsidR="00BF0B4A">
        <w:rPr>
          <w:b/>
          <w:sz w:val="24"/>
          <w:szCs w:val="24"/>
        </w:rPr>
        <w:t>_____________</w:t>
      </w:r>
      <w:r w:rsidR="00B6459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27517B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 г.</w:t>
      </w:r>
    </w:p>
    <w:p w14:paraId="69A750B3" w14:textId="77777777" w:rsidR="00E4237C" w:rsidRDefault="00E4237C" w:rsidP="00E4237C">
      <w:pPr>
        <w:pStyle w:val="210"/>
        <w:ind w:left="142" w:firstLine="567"/>
        <w:rPr>
          <w:b/>
          <w:sz w:val="24"/>
          <w:szCs w:val="24"/>
        </w:rPr>
      </w:pPr>
    </w:p>
    <w:p w14:paraId="7D5F432B" w14:textId="77777777" w:rsidR="00615E92" w:rsidRPr="00615E92" w:rsidRDefault="00C004DA" w:rsidP="00615E92">
      <w:pPr>
        <w:pStyle w:val="ac"/>
        <w:ind w:firstLine="709"/>
        <w:jc w:val="both"/>
        <w:rPr>
          <w:sz w:val="24"/>
          <w:szCs w:val="24"/>
        </w:rPr>
      </w:pPr>
      <w:r w:rsidRPr="00615E92">
        <w:rPr>
          <w:b/>
          <w:sz w:val="24"/>
          <w:szCs w:val="24"/>
        </w:rPr>
        <w:t xml:space="preserve">Общество с ограниченной ответственностью </w:t>
      </w:r>
      <w:r w:rsidR="00DC642C" w:rsidRPr="00615E92">
        <w:rPr>
          <w:b/>
          <w:sz w:val="24"/>
          <w:szCs w:val="24"/>
        </w:rPr>
        <w:t>«</w:t>
      </w:r>
      <w:r w:rsidRPr="00615E92">
        <w:rPr>
          <w:b/>
          <w:sz w:val="24"/>
          <w:szCs w:val="24"/>
        </w:rPr>
        <w:t>ЦЦМ-</w:t>
      </w:r>
      <w:proofErr w:type="spellStart"/>
      <w:r w:rsidRPr="00615E92">
        <w:rPr>
          <w:b/>
          <w:sz w:val="24"/>
          <w:szCs w:val="24"/>
        </w:rPr>
        <w:t>Энергоспец</w:t>
      </w:r>
      <w:proofErr w:type="spellEnd"/>
      <w:r w:rsidR="00E4237C" w:rsidRPr="00615E92">
        <w:rPr>
          <w:b/>
          <w:sz w:val="24"/>
          <w:szCs w:val="24"/>
        </w:rPr>
        <w:t>»</w:t>
      </w:r>
      <w:r w:rsidR="00E4237C" w:rsidRPr="00615E92">
        <w:rPr>
          <w:bCs/>
          <w:sz w:val="24"/>
          <w:szCs w:val="24"/>
        </w:rPr>
        <w:t xml:space="preserve">, именуемое </w:t>
      </w:r>
      <w:r w:rsidR="00D05DEB" w:rsidRPr="00615E92">
        <w:rPr>
          <w:sz w:val="24"/>
          <w:szCs w:val="24"/>
        </w:rPr>
        <w:t>в дальнейшем «Поставщик», в лице</w:t>
      </w:r>
      <w:r w:rsidR="00E4237C" w:rsidRPr="00615E92">
        <w:rPr>
          <w:sz w:val="24"/>
          <w:szCs w:val="24"/>
        </w:rPr>
        <w:t xml:space="preserve"> </w:t>
      </w:r>
      <w:r w:rsidRPr="00615E92">
        <w:rPr>
          <w:sz w:val="24"/>
          <w:szCs w:val="24"/>
        </w:rPr>
        <w:t>коммерческого директора Маринина Олега Федоровича</w:t>
      </w:r>
      <w:r w:rsidR="00E4237C" w:rsidRPr="00615E92">
        <w:rPr>
          <w:sz w:val="24"/>
          <w:szCs w:val="24"/>
        </w:rPr>
        <w:t xml:space="preserve">, </w:t>
      </w:r>
      <w:r w:rsidR="00D05DEB" w:rsidRPr="00615E92">
        <w:rPr>
          <w:sz w:val="24"/>
          <w:szCs w:val="24"/>
        </w:rPr>
        <w:t>д</w:t>
      </w:r>
      <w:r w:rsidR="00551B13" w:rsidRPr="00615E92">
        <w:rPr>
          <w:sz w:val="24"/>
          <w:szCs w:val="24"/>
        </w:rPr>
        <w:t>ействующего на основании</w:t>
      </w:r>
      <w:r w:rsidR="00E4237C" w:rsidRPr="00615E92">
        <w:rPr>
          <w:sz w:val="24"/>
          <w:szCs w:val="24"/>
        </w:rPr>
        <w:t xml:space="preserve"> </w:t>
      </w:r>
      <w:r w:rsidR="00BF0B4A" w:rsidRPr="00615E92">
        <w:rPr>
          <w:sz w:val="24"/>
          <w:szCs w:val="24"/>
        </w:rPr>
        <w:t>д</w:t>
      </w:r>
      <w:r w:rsidRPr="00615E92">
        <w:rPr>
          <w:sz w:val="24"/>
          <w:szCs w:val="24"/>
        </w:rPr>
        <w:t>оверенности №3/П от 24.04.2020г.</w:t>
      </w:r>
      <w:r w:rsidR="00E4237C" w:rsidRPr="00615E92">
        <w:rPr>
          <w:sz w:val="24"/>
          <w:szCs w:val="24"/>
        </w:rPr>
        <w:t xml:space="preserve">, </w:t>
      </w:r>
      <w:r w:rsidR="00D05DEB" w:rsidRPr="00615E92">
        <w:rPr>
          <w:sz w:val="24"/>
          <w:szCs w:val="24"/>
        </w:rPr>
        <w:t>с одной стороны, и</w:t>
      </w:r>
    </w:p>
    <w:p w14:paraId="52CFE0FB" w14:textId="700EA866" w:rsidR="00D05DEB" w:rsidRPr="00615E92" w:rsidRDefault="00D05DEB" w:rsidP="00615E92">
      <w:pPr>
        <w:pStyle w:val="ac"/>
        <w:ind w:firstLine="709"/>
        <w:jc w:val="both"/>
        <w:rPr>
          <w:sz w:val="24"/>
          <w:szCs w:val="24"/>
        </w:rPr>
      </w:pPr>
      <w:r w:rsidRPr="00615E92"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615E92">
        <w:rPr>
          <w:sz w:val="24"/>
          <w:szCs w:val="24"/>
        </w:rPr>
        <w:t>, именуемое в дальнейшем «Покупатель»</w:t>
      </w:r>
      <w:r w:rsidR="00642CEF" w:rsidRPr="00615E92">
        <w:rPr>
          <w:sz w:val="24"/>
          <w:szCs w:val="24"/>
        </w:rPr>
        <w:t>,</w:t>
      </w:r>
      <w:r w:rsidRPr="00615E92">
        <w:rPr>
          <w:sz w:val="24"/>
          <w:szCs w:val="24"/>
        </w:rPr>
        <w:t xml:space="preserve"> в лице первого заместителя генерального директора </w:t>
      </w:r>
      <w:r w:rsidR="0056683C" w:rsidRPr="00615E92">
        <w:rPr>
          <w:sz w:val="24"/>
          <w:szCs w:val="24"/>
        </w:rPr>
        <w:t>Стрелина Евгения Николаевича</w:t>
      </w:r>
      <w:r w:rsidRPr="00615E92">
        <w:rPr>
          <w:sz w:val="24"/>
          <w:szCs w:val="24"/>
        </w:rPr>
        <w:t xml:space="preserve">, действующего на основании </w:t>
      </w:r>
      <w:r w:rsidR="00642CEF" w:rsidRPr="00615E92">
        <w:rPr>
          <w:sz w:val="24"/>
          <w:szCs w:val="24"/>
        </w:rPr>
        <w:t>д</w:t>
      </w:r>
      <w:r w:rsidRPr="00615E92">
        <w:rPr>
          <w:sz w:val="24"/>
          <w:szCs w:val="24"/>
        </w:rPr>
        <w:t>оверенности № 2 от 1</w:t>
      </w:r>
      <w:r w:rsidR="0056683C" w:rsidRPr="00615E92">
        <w:rPr>
          <w:sz w:val="24"/>
          <w:szCs w:val="24"/>
        </w:rPr>
        <w:t>2</w:t>
      </w:r>
      <w:r w:rsidR="00642CEF" w:rsidRPr="00615E92">
        <w:rPr>
          <w:sz w:val="24"/>
          <w:szCs w:val="24"/>
        </w:rPr>
        <w:t>.01.</w:t>
      </w:r>
      <w:r w:rsidRPr="00615E92">
        <w:rPr>
          <w:sz w:val="24"/>
          <w:szCs w:val="24"/>
        </w:rPr>
        <w:t>201</w:t>
      </w:r>
      <w:r w:rsidR="0056683C" w:rsidRPr="00615E92">
        <w:rPr>
          <w:sz w:val="24"/>
          <w:szCs w:val="24"/>
        </w:rPr>
        <w:t>8</w:t>
      </w:r>
      <w:r w:rsidRPr="00615E92">
        <w:rPr>
          <w:sz w:val="24"/>
          <w:szCs w:val="24"/>
        </w:rPr>
        <w:t>г., с другой стороны, заключили настоящий договор о нижеследующем:</w:t>
      </w:r>
    </w:p>
    <w:p w14:paraId="0BF6E3FD" w14:textId="77777777" w:rsidR="007979FC" w:rsidRDefault="007979FC" w:rsidP="007979FC">
      <w:pPr>
        <w:numPr>
          <w:ilvl w:val="0"/>
          <w:numId w:val="2"/>
        </w:numPr>
        <w:tabs>
          <w:tab w:val="left" w:pos="1069"/>
          <w:tab w:val="left" w:pos="1418"/>
          <w:tab w:val="left" w:pos="1767"/>
          <w:tab w:val="left" w:pos="2116"/>
          <w:tab w:val="left" w:pos="2465"/>
          <w:tab w:val="left" w:pos="2814"/>
        </w:tabs>
        <w:ind w:left="10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19951C7B" w14:textId="77777777" w:rsidR="007979FC" w:rsidRDefault="007979FC" w:rsidP="00F11858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>1.1. Поставщик обязуется поставить, а Покупатель принять и оплатить Продукцию в количестве, ассортименте и по цене, указанным в Спецификации (Приложение № 1), являющейся неотъемлемой частью настоящего Договора.</w:t>
      </w:r>
    </w:p>
    <w:p w14:paraId="08725DAC" w14:textId="1475921A" w:rsidR="007979FC" w:rsidRDefault="007979FC" w:rsidP="00F11858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1.2. Предметом поставки по настоящему договору явля</w:t>
      </w:r>
      <w:r w:rsidR="00B6449D">
        <w:rPr>
          <w:sz w:val="24"/>
          <w:szCs w:val="24"/>
        </w:rPr>
        <w:t>е</w:t>
      </w:r>
      <w:r w:rsidR="00050BF3">
        <w:rPr>
          <w:sz w:val="24"/>
          <w:szCs w:val="24"/>
        </w:rPr>
        <w:t>тся</w:t>
      </w:r>
      <w:r w:rsidR="00E4237C">
        <w:rPr>
          <w:sz w:val="24"/>
          <w:szCs w:val="24"/>
        </w:rPr>
        <w:t xml:space="preserve"> </w:t>
      </w:r>
      <w:r w:rsidR="00642CEF">
        <w:rPr>
          <w:sz w:val="24"/>
          <w:szCs w:val="24"/>
        </w:rPr>
        <w:t>кабельно-проводниковая продукция</w:t>
      </w:r>
      <w:r w:rsidR="00DC642C">
        <w:rPr>
          <w:sz w:val="24"/>
          <w:szCs w:val="24"/>
        </w:rPr>
        <w:t>.</w:t>
      </w:r>
    </w:p>
    <w:p w14:paraId="268051CC" w14:textId="77777777" w:rsidR="00D66229" w:rsidRPr="00E60990" w:rsidRDefault="00E60990" w:rsidP="007C2DFA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66229" w:rsidRPr="00E60990">
        <w:rPr>
          <w:b/>
          <w:sz w:val="24"/>
          <w:szCs w:val="24"/>
        </w:rPr>
        <w:t>. УСЛОВИЯ ПОСТАВКИ</w:t>
      </w:r>
    </w:p>
    <w:p w14:paraId="23CECF6F" w14:textId="1B270C13" w:rsid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2.1. Продавец поставляет (отгружает)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количестве, ассортименте и </w:t>
      </w:r>
      <w:r w:rsidR="00642CEF">
        <w:rPr>
          <w:sz w:val="24"/>
          <w:szCs w:val="24"/>
        </w:rPr>
        <w:t>по цене</w:t>
      </w:r>
      <w:r w:rsidRPr="00E60990">
        <w:rPr>
          <w:sz w:val="24"/>
          <w:szCs w:val="24"/>
        </w:rPr>
        <w:t>, указанны</w:t>
      </w:r>
      <w:r w:rsidR="00642CEF">
        <w:rPr>
          <w:sz w:val="24"/>
          <w:szCs w:val="24"/>
        </w:rPr>
        <w:t>м</w:t>
      </w:r>
      <w:r w:rsidRPr="00E60990">
        <w:rPr>
          <w:sz w:val="24"/>
          <w:szCs w:val="24"/>
        </w:rPr>
        <w:t xml:space="preserve"> в </w:t>
      </w:r>
      <w:r w:rsidR="00E60990">
        <w:rPr>
          <w:sz w:val="24"/>
          <w:szCs w:val="24"/>
        </w:rPr>
        <w:t>Спецификации (Приложение № 1)</w:t>
      </w:r>
      <w:r w:rsidRPr="00E60990">
        <w:rPr>
          <w:sz w:val="24"/>
          <w:szCs w:val="24"/>
        </w:rPr>
        <w:t xml:space="preserve">. </w:t>
      </w:r>
    </w:p>
    <w:p w14:paraId="4FF8A45F" w14:textId="18E02723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2.2.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осуществляется </w:t>
      </w:r>
      <w:r w:rsidRPr="00863917">
        <w:rPr>
          <w:b/>
          <w:bCs/>
          <w:sz w:val="24"/>
          <w:szCs w:val="24"/>
        </w:rPr>
        <w:t xml:space="preserve">в </w:t>
      </w:r>
      <w:r w:rsidR="00E60990" w:rsidRPr="00863917">
        <w:rPr>
          <w:b/>
          <w:bCs/>
          <w:sz w:val="24"/>
          <w:szCs w:val="24"/>
        </w:rPr>
        <w:t xml:space="preserve">течение </w:t>
      </w:r>
      <w:r w:rsidR="00642CEF">
        <w:rPr>
          <w:b/>
          <w:bCs/>
          <w:sz w:val="24"/>
          <w:szCs w:val="24"/>
        </w:rPr>
        <w:t>60</w:t>
      </w:r>
      <w:r w:rsidR="00E60990" w:rsidRPr="00863917">
        <w:rPr>
          <w:b/>
          <w:bCs/>
          <w:sz w:val="24"/>
          <w:szCs w:val="24"/>
        </w:rPr>
        <w:t xml:space="preserve"> (</w:t>
      </w:r>
      <w:r w:rsidR="00642CEF">
        <w:rPr>
          <w:b/>
          <w:bCs/>
          <w:sz w:val="24"/>
          <w:szCs w:val="24"/>
        </w:rPr>
        <w:t>шестидесяти</w:t>
      </w:r>
      <w:r w:rsidR="00E60990" w:rsidRPr="00863917">
        <w:rPr>
          <w:b/>
          <w:bCs/>
          <w:sz w:val="24"/>
          <w:szCs w:val="24"/>
        </w:rPr>
        <w:t>)</w:t>
      </w:r>
      <w:r w:rsidR="00E4237C" w:rsidRPr="00863917">
        <w:rPr>
          <w:b/>
          <w:bCs/>
          <w:sz w:val="24"/>
          <w:szCs w:val="24"/>
        </w:rPr>
        <w:t xml:space="preserve"> календарных</w:t>
      </w:r>
      <w:r w:rsidR="00E60990" w:rsidRPr="00863917">
        <w:rPr>
          <w:b/>
          <w:bCs/>
          <w:sz w:val="24"/>
          <w:szCs w:val="24"/>
        </w:rPr>
        <w:t xml:space="preserve"> дней с </w:t>
      </w:r>
      <w:r w:rsidR="00E4237C" w:rsidRPr="00863917">
        <w:rPr>
          <w:b/>
          <w:bCs/>
          <w:sz w:val="24"/>
          <w:szCs w:val="24"/>
        </w:rPr>
        <w:t xml:space="preserve">даты подписания </w:t>
      </w:r>
      <w:r w:rsidR="007445E1" w:rsidRPr="00863917">
        <w:rPr>
          <w:b/>
          <w:bCs/>
          <w:sz w:val="24"/>
          <w:szCs w:val="24"/>
        </w:rPr>
        <w:t>Договора</w:t>
      </w:r>
      <w:r w:rsidRPr="00E60990">
        <w:rPr>
          <w:sz w:val="24"/>
          <w:szCs w:val="24"/>
        </w:rPr>
        <w:t>.</w:t>
      </w:r>
    </w:p>
    <w:p w14:paraId="10C6C28E" w14:textId="77777777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2.3. Качество и комплектность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 w:rsidR="00E60990">
        <w:rPr>
          <w:sz w:val="24"/>
          <w:szCs w:val="24"/>
        </w:rPr>
        <w:t>ить</w:t>
      </w:r>
      <w:r w:rsidRPr="00E60990">
        <w:rPr>
          <w:sz w:val="24"/>
          <w:szCs w:val="24"/>
        </w:rPr>
        <w:t xml:space="preserve">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комплекте с относящейся к не</w:t>
      </w:r>
      <w:r w:rsidR="00E60990"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документацией. </w:t>
      </w:r>
    </w:p>
    <w:p w14:paraId="34228699" w14:textId="4D9A63F5" w:rsidR="00D66229" w:rsidRPr="00E60990" w:rsidRDefault="00D66229" w:rsidP="0034317C">
      <w:pPr>
        <w:tabs>
          <w:tab w:val="left" w:pos="1134"/>
        </w:tabs>
        <w:ind w:right="-2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2.4. Датой поставки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является дата </w:t>
      </w:r>
      <w:r w:rsidR="0034317C">
        <w:rPr>
          <w:sz w:val="24"/>
          <w:szCs w:val="24"/>
        </w:rPr>
        <w:t>подписания накладной (или универсального передаточного акта)</w:t>
      </w:r>
      <w:r w:rsidRPr="00E60990">
        <w:rPr>
          <w:sz w:val="24"/>
          <w:szCs w:val="24"/>
        </w:rPr>
        <w:t>.</w:t>
      </w:r>
    </w:p>
    <w:p w14:paraId="2B925A39" w14:textId="760F238C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2.5.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производится на складе П</w:t>
      </w:r>
      <w:r w:rsidR="00C04F6C">
        <w:rPr>
          <w:sz w:val="24"/>
          <w:szCs w:val="24"/>
        </w:rPr>
        <w:t>окупателя по адресу: г. </w:t>
      </w:r>
      <w:r w:rsidR="007C2DFA">
        <w:rPr>
          <w:sz w:val="24"/>
          <w:szCs w:val="24"/>
        </w:rPr>
        <w:t>Саратов, ул. Лунная 43Д</w:t>
      </w:r>
      <w:r w:rsidRPr="00E60990">
        <w:rPr>
          <w:sz w:val="24"/>
          <w:szCs w:val="24"/>
        </w:rPr>
        <w:t xml:space="preserve">. Доставка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склад Покупателя осуществляется </w:t>
      </w:r>
      <w:r w:rsidR="0034317C">
        <w:rPr>
          <w:sz w:val="24"/>
          <w:szCs w:val="24"/>
        </w:rPr>
        <w:t>силами и за счет Поставщика</w:t>
      </w:r>
      <w:r w:rsidRPr="00E60990">
        <w:rPr>
          <w:sz w:val="24"/>
          <w:szCs w:val="24"/>
        </w:rPr>
        <w:t xml:space="preserve">. </w:t>
      </w:r>
      <w:r w:rsidR="00996DB5">
        <w:rPr>
          <w:sz w:val="24"/>
          <w:szCs w:val="24"/>
        </w:rPr>
        <w:t>Поставщик</w:t>
      </w:r>
      <w:r w:rsidRPr="00E60990">
        <w:rPr>
          <w:sz w:val="24"/>
          <w:szCs w:val="24"/>
        </w:rPr>
        <w:t xml:space="preserve"> считается исполнившим свое обязательство по поставке с момента передачи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представителю Покупателя на складе </w:t>
      </w:r>
      <w:r w:rsidR="00996DB5">
        <w:rPr>
          <w:sz w:val="24"/>
          <w:szCs w:val="24"/>
        </w:rPr>
        <w:t>По</w:t>
      </w:r>
      <w:r w:rsidR="007C2DFA">
        <w:rPr>
          <w:sz w:val="24"/>
          <w:szCs w:val="24"/>
        </w:rPr>
        <w:t>купателя</w:t>
      </w:r>
      <w:r w:rsidRPr="00E60990">
        <w:rPr>
          <w:sz w:val="24"/>
          <w:szCs w:val="24"/>
        </w:rPr>
        <w:t xml:space="preserve">. </w:t>
      </w:r>
    </w:p>
    <w:p w14:paraId="289C10DA" w14:textId="603F62AE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6</w:t>
      </w:r>
      <w:r w:rsidRPr="00E60990">
        <w:rPr>
          <w:sz w:val="24"/>
          <w:szCs w:val="24"/>
        </w:rPr>
        <w:t xml:space="preserve">. Стороны по обоюдному соглашению имеют право изменить условия поставки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путем заключения </w:t>
      </w:r>
      <w:r w:rsidR="00615E92">
        <w:rPr>
          <w:sz w:val="24"/>
          <w:szCs w:val="24"/>
        </w:rPr>
        <w:t>д</w:t>
      </w:r>
      <w:r w:rsidRPr="00E60990">
        <w:rPr>
          <w:sz w:val="24"/>
          <w:szCs w:val="24"/>
        </w:rPr>
        <w:t>ополнительного соглашения к настоящему Договору.</w:t>
      </w:r>
    </w:p>
    <w:p w14:paraId="063F545D" w14:textId="77777777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7</w:t>
      </w:r>
      <w:r w:rsidRPr="00E60990">
        <w:rPr>
          <w:sz w:val="24"/>
          <w:szCs w:val="24"/>
        </w:rPr>
        <w:t xml:space="preserve">. Поставка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производится только уполномоченному представителю Покупателя, действующе</w:t>
      </w:r>
      <w:r w:rsidR="00996DB5">
        <w:rPr>
          <w:sz w:val="24"/>
          <w:szCs w:val="24"/>
        </w:rPr>
        <w:t>му</w:t>
      </w:r>
      <w:r w:rsidRPr="00E60990">
        <w:rPr>
          <w:sz w:val="24"/>
          <w:szCs w:val="24"/>
        </w:rPr>
        <w:t xml:space="preserve"> по доверенности, выданной Покупателем по форме, установленной действующим законодательством. В доверенности в обязательном порядке должны быть указаны верные и точные реквизиты П</w:t>
      </w:r>
      <w:r w:rsidR="00996DB5"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а и Покупателя, а также паспортные данные представителя. Доверенность на представителя должна быть подписана генеральным директором (иным исполнительным органом) Покупателя и содержать оттиск печати Покупателя. Использование факсимиле вместо подписи не допускается. </w:t>
      </w:r>
    </w:p>
    <w:p w14:paraId="46942D1B" w14:textId="77777777" w:rsidR="00D66229" w:rsidRP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8</w:t>
      </w:r>
      <w:r w:rsidRPr="00E60990">
        <w:rPr>
          <w:sz w:val="24"/>
          <w:szCs w:val="24"/>
        </w:rPr>
        <w:t xml:space="preserve">. Помимо указанного, при поставке (отгрузке)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представитель обязан иметь при себе паспорт или иной документ, удостоверяющий его личность.</w:t>
      </w:r>
    </w:p>
    <w:p w14:paraId="3D933CED" w14:textId="3C3BD2DF" w:rsidR="00D66229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2.</w:t>
      </w:r>
      <w:r w:rsidR="00996DB5">
        <w:rPr>
          <w:sz w:val="24"/>
          <w:szCs w:val="24"/>
        </w:rPr>
        <w:t>9</w:t>
      </w:r>
      <w:r w:rsidRPr="00E60990">
        <w:rPr>
          <w:sz w:val="24"/>
          <w:szCs w:val="24"/>
        </w:rPr>
        <w:t xml:space="preserve">. Право собственности на </w:t>
      </w:r>
      <w:r w:rsidR="00996DB5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, а также риски случайной гибели и/или повреждения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переходят к Покупателю с момента отгрузки </w:t>
      </w:r>
      <w:r w:rsidR="00996DB5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Покупателю на складе </w:t>
      </w:r>
      <w:r w:rsidR="0034317C">
        <w:rPr>
          <w:sz w:val="24"/>
          <w:szCs w:val="24"/>
        </w:rPr>
        <w:t>Покупателя</w:t>
      </w:r>
      <w:r w:rsidRPr="00E60990">
        <w:rPr>
          <w:sz w:val="24"/>
          <w:szCs w:val="24"/>
        </w:rPr>
        <w:t>, что подтверждается подписанием соответствующе</w:t>
      </w:r>
      <w:r w:rsidR="0034317C">
        <w:rPr>
          <w:sz w:val="24"/>
          <w:szCs w:val="24"/>
        </w:rPr>
        <w:t>й накладной (или универсального передаточного акта)</w:t>
      </w:r>
      <w:r w:rsidRPr="00E60990">
        <w:rPr>
          <w:sz w:val="24"/>
          <w:szCs w:val="24"/>
        </w:rPr>
        <w:t xml:space="preserve"> представителем Покупателя.</w:t>
      </w:r>
    </w:p>
    <w:p w14:paraId="54951AF3" w14:textId="0167AFA7" w:rsidR="00C04F6C" w:rsidRDefault="0083099A" w:rsidP="00F11858">
      <w:pPr>
        <w:spacing w:after="120"/>
        <w:ind w:firstLine="709"/>
        <w:jc w:val="both"/>
        <w:rPr>
          <w:spacing w:val="-2"/>
          <w:w w:val="102"/>
          <w:sz w:val="24"/>
          <w:szCs w:val="24"/>
        </w:rPr>
      </w:pPr>
      <w:r>
        <w:rPr>
          <w:spacing w:val="-2"/>
          <w:w w:val="102"/>
          <w:sz w:val="24"/>
          <w:szCs w:val="24"/>
          <w:shd w:val="clear" w:color="auto" w:fill="FFFFFF"/>
        </w:rPr>
        <w:t xml:space="preserve">2.10. </w:t>
      </w:r>
      <w:r w:rsidR="0057261A" w:rsidRPr="00B8135F">
        <w:rPr>
          <w:spacing w:val="-2"/>
          <w:w w:val="102"/>
          <w:sz w:val="24"/>
          <w:szCs w:val="24"/>
        </w:rPr>
        <w:t xml:space="preserve">Настоящий договор заключен </w:t>
      </w:r>
      <w:r w:rsidR="009C0552">
        <w:rPr>
          <w:spacing w:val="-2"/>
          <w:w w:val="102"/>
          <w:sz w:val="24"/>
          <w:szCs w:val="24"/>
        </w:rPr>
        <w:t>Покупателем</w:t>
      </w:r>
      <w:r w:rsidR="0057261A" w:rsidRPr="00B8135F">
        <w:rPr>
          <w:spacing w:val="-2"/>
          <w:w w:val="102"/>
          <w:sz w:val="24"/>
          <w:szCs w:val="24"/>
        </w:rPr>
        <w:t xml:space="preserve"> в соответствии с Федеральным законом от 18 июля 2011 года № 223-ФЗ «О закупках товаров, работ, услуг отдельными видами юридических лиц» и </w:t>
      </w:r>
      <w:proofErr w:type="spellStart"/>
      <w:r w:rsidR="0057261A" w:rsidRPr="00B8135F">
        <w:rPr>
          <w:spacing w:val="-2"/>
          <w:w w:val="102"/>
          <w:sz w:val="24"/>
          <w:szCs w:val="24"/>
        </w:rPr>
        <w:t>пп</w:t>
      </w:r>
      <w:proofErr w:type="spellEnd"/>
      <w:r w:rsidR="0057261A" w:rsidRPr="00B8135F">
        <w:rPr>
          <w:spacing w:val="-2"/>
          <w:w w:val="102"/>
          <w:sz w:val="24"/>
          <w:szCs w:val="24"/>
        </w:rPr>
        <w:t xml:space="preserve">. 2.1.15 п.2.1 </w:t>
      </w:r>
      <w:r w:rsidR="009C0552">
        <w:rPr>
          <w:spacing w:val="-2"/>
          <w:w w:val="102"/>
          <w:sz w:val="24"/>
          <w:szCs w:val="24"/>
        </w:rPr>
        <w:t>р</w:t>
      </w:r>
      <w:r w:rsidR="0057261A" w:rsidRPr="00B8135F">
        <w:rPr>
          <w:spacing w:val="-2"/>
          <w:w w:val="102"/>
          <w:sz w:val="24"/>
          <w:szCs w:val="24"/>
        </w:rPr>
        <w:t>.2 гл.17 Положени</w:t>
      </w:r>
      <w:r w:rsidR="009C0552">
        <w:rPr>
          <w:spacing w:val="-2"/>
          <w:w w:val="102"/>
          <w:sz w:val="24"/>
          <w:szCs w:val="24"/>
        </w:rPr>
        <w:t>я</w:t>
      </w:r>
      <w:r w:rsidR="0057261A" w:rsidRPr="00B8135F">
        <w:rPr>
          <w:spacing w:val="-2"/>
          <w:w w:val="102"/>
          <w:sz w:val="24"/>
          <w:szCs w:val="24"/>
        </w:rPr>
        <w:t xml:space="preserve">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FE69BB">
        <w:rPr>
          <w:spacing w:val="-2"/>
          <w:w w:val="102"/>
          <w:sz w:val="24"/>
          <w:szCs w:val="24"/>
        </w:rPr>
        <w:t xml:space="preserve">ктрических сетей» (Протокол № </w:t>
      </w:r>
      <w:r w:rsidR="00560956">
        <w:rPr>
          <w:spacing w:val="-2"/>
          <w:w w:val="102"/>
          <w:sz w:val="24"/>
          <w:szCs w:val="24"/>
        </w:rPr>
        <w:t>0</w:t>
      </w:r>
      <w:r w:rsidR="009C0552">
        <w:rPr>
          <w:spacing w:val="-2"/>
          <w:w w:val="102"/>
          <w:sz w:val="24"/>
          <w:szCs w:val="24"/>
        </w:rPr>
        <w:t>5</w:t>
      </w:r>
      <w:r w:rsidR="00FE69BB">
        <w:rPr>
          <w:spacing w:val="-2"/>
          <w:w w:val="102"/>
          <w:sz w:val="24"/>
          <w:szCs w:val="24"/>
        </w:rPr>
        <w:t>/2</w:t>
      </w:r>
      <w:r w:rsidR="009C0552">
        <w:rPr>
          <w:spacing w:val="-2"/>
          <w:w w:val="102"/>
          <w:sz w:val="24"/>
          <w:szCs w:val="24"/>
        </w:rPr>
        <w:t>2</w:t>
      </w:r>
      <w:r w:rsidR="00FE69BB">
        <w:rPr>
          <w:spacing w:val="-2"/>
          <w:w w:val="102"/>
          <w:sz w:val="24"/>
          <w:szCs w:val="24"/>
        </w:rPr>
        <w:t xml:space="preserve"> от </w:t>
      </w:r>
      <w:r w:rsidR="009C0552">
        <w:rPr>
          <w:spacing w:val="-2"/>
          <w:w w:val="102"/>
          <w:sz w:val="24"/>
          <w:szCs w:val="24"/>
        </w:rPr>
        <w:t>24</w:t>
      </w:r>
      <w:r w:rsidR="0057261A" w:rsidRPr="00B8135F">
        <w:rPr>
          <w:spacing w:val="-2"/>
          <w:w w:val="102"/>
          <w:sz w:val="24"/>
          <w:szCs w:val="24"/>
        </w:rPr>
        <w:t xml:space="preserve"> </w:t>
      </w:r>
      <w:r w:rsidR="009C0552">
        <w:rPr>
          <w:spacing w:val="-2"/>
          <w:w w:val="102"/>
          <w:sz w:val="24"/>
          <w:szCs w:val="24"/>
        </w:rPr>
        <w:t>марта</w:t>
      </w:r>
      <w:r w:rsidR="00FE69BB">
        <w:rPr>
          <w:spacing w:val="-2"/>
          <w:w w:val="102"/>
          <w:sz w:val="24"/>
          <w:szCs w:val="24"/>
        </w:rPr>
        <w:t xml:space="preserve"> 202</w:t>
      </w:r>
      <w:r w:rsidR="009C0552">
        <w:rPr>
          <w:spacing w:val="-2"/>
          <w:w w:val="102"/>
          <w:sz w:val="24"/>
          <w:szCs w:val="24"/>
        </w:rPr>
        <w:t>2</w:t>
      </w:r>
      <w:r w:rsidR="0057261A" w:rsidRPr="00B8135F">
        <w:rPr>
          <w:spacing w:val="-2"/>
          <w:w w:val="102"/>
          <w:sz w:val="24"/>
          <w:szCs w:val="24"/>
        </w:rPr>
        <w:t xml:space="preserve"> года).</w:t>
      </w:r>
    </w:p>
    <w:p w14:paraId="7737C7B9" w14:textId="77777777" w:rsidR="00D66229" w:rsidRPr="00996DB5" w:rsidRDefault="00C04F6C" w:rsidP="004B3E31">
      <w:pPr>
        <w:ind w:firstLine="709"/>
        <w:jc w:val="center"/>
        <w:rPr>
          <w:b/>
          <w:sz w:val="24"/>
          <w:szCs w:val="24"/>
        </w:rPr>
      </w:pPr>
      <w:r>
        <w:rPr>
          <w:spacing w:val="-2"/>
          <w:w w:val="102"/>
          <w:sz w:val="24"/>
          <w:szCs w:val="24"/>
        </w:rPr>
        <w:br w:type="page"/>
      </w:r>
      <w:r w:rsidR="00D66229" w:rsidRPr="00996DB5">
        <w:rPr>
          <w:b/>
          <w:sz w:val="24"/>
          <w:szCs w:val="24"/>
        </w:rPr>
        <w:lastRenderedPageBreak/>
        <w:t>3. ПРИЕМКА ТОВАРА</w:t>
      </w:r>
    </w:p>
    <w:p w14:paraId="31F5F02E" w14:textId="77777777"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3.1. Приемка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 осуществляется при отгрузке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внешнему виду и товаросопроводительным документам, удостоверяющим качество, количество, ассортимент и комплектность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. Подписание Покупателем товаросопроводительных документов удостоверяет факт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комплектности.</w:t>
      </w:r>
    </w:p>
    <w:p w14:paraId="430BE4CF" w14:textId="77777777"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3.2. Если в процессе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было обнаружено несоответствие количества и/или качества 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документам, представленным П</w:t>
      </w:r>
      <w:r>
        <w:rPr>
          <w:sz w:val="24"/>
          <w:szCs w:val="24"/>
        </w:rPr>
        <w:t>оставщиком</w:t>
      </w:r>
      <w:r w:rsidRPr="00E60990">
        <w:rPr>
          <w:sz w:val="24"/>
          <w:szCs w:val="24"/>
        </w:rPr>
        <w:t xml:space="preserve">, Покупатель обязан не позднее 5 (Пяти) рабочих дней с даты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направить Продавцу Акт об установленном расхождении по количеству и качеству по форме ТОРГ-2, утвержденной Постановлением Госкомстата № 132 от 25 декабря 1998 г. (далее – Акт ТОРГ-2). В составлении и подписании Акта должен участвовать представитель П</w:t>
      </w:r>
      <w:r>
        <w:rPr>
          <w:sz w:val="24"/>
          <w:szCs w:val="24"/>
        </w:rPr>
        <w:t>оставщика</w:t>
      </w:r>
      <w:r w:rsidRPr="00E60990">
        <w:rPr>
          <w:sz w:val="24"/>
          <w:szCs w:val="24"/>
        </w:rPr>
        <w:t>. Факт недостачи должен быть также отмечен в товарной (товарно-транспортной) накладной.</w:t>
      </w:r>
    </w:p>
    <w:p w14:paraId="3A55B9B5" w14:textId="77777777" w:rsidR="007C2B0A" w:rsidRDefault="007C2B0A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3.3. Поставщик возмещает Покупателю стоимость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основании Актов ТОРГ-2. </w:t>
      </w:r>
    </w:p>
    <w:p w14:paraId="05C22CCC" w14:textId="77777777" w:rsidR="00D66229" w:rsidRPr="000E7CA6" w:rsidRDefault="00D66229" w:rsidP="000E7CA6">
      <w:pPr>
        <w:ind w:firstLine="709"/>
        <w:jc w:val="center"/>
        <w:rPr>
          <w:b/>
          <w:sz w:val="24"/>
          <w:szCs w:val="24"/>
        </w:rPr>
      </w:pPr>
      <w:r w:rsidRPr="000E7CA6">
        <w:rPr>
          <w:b/>
          <w:sz w:val="24"/>
          <w:szCs w:val="24"/>
        </w:rPr>
        <w:t>4. ЦЕНА ДОГОВОРА И ПОРЯДОК РАСЧЕТОВ</w:t>
      </w:r>
    </w:p>
    <w:p w14:paraId="053D5200" w14:textId="5A12456E" w:rsidR="000E7CA6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4.1. Стоимость </w:t>
      </w:r>
      <w:r w:rsidR="000E7CA6">
        <w:rPr>
          <w:sz w:val="24"/>
          <w:szCs w:val="24"/>
        </w:rPr>
        <w:t>Продукции по настоящему Договору определена согласно Спецификации (П</w:t>
      </w:r>
      <w:r w:rsidR="00427E87">
        <w:rPr>
          <w:sz w:val="24"/>
          <w:szCs w:val="24"/>
        </w:rPr>
        <w:t xml:space="preserve">риложение № 1) и составляет </w:t>
      </w:r>
      <w:r w:rsidR="001E2C08">
        <w:rPr>
          <w:b/>
          <w:bCs/>
          <w:sz w:val="24"/>
          <w:szCs w:val="24"/>
        </w:rPr>
        <w:t>861</w:t>
      </w:r>
      <w:r w:rsidR="000B47D3">
        <w:rPr>
          <w:b/>
          <w:bCs/>
          <w:sz w:val="24"/>
          <w:szCs w:val="24"/>
        </w:rPr>
        <w:t> </w:t>
      </w:r>
      <w:r w:rsidR="001E2C08">
        <w:rPr>
          <w:b/>
          <w:bCs/>
          <w:sz w:val="24"/>
          <w:szCs w:val="24"/>
        </w:rPr>
        <w:t>590</w:t>
      </w:r>
      <w:r w:rsidR="000B47D3">
        <w:rPr>
          <w:b/>
          <w:bCs/>
          <w:sz w:val="24"/>
          <w:szCs w:val="24"/>
        </w:rPr>
        <w:t xml:space="preserve"> </w:t>
      </w:r>
      <w:r w:rsidR="00814BEF" w:rsidRPr="00863917">
        <w:rPr>
          <w:b/>
          <w:bCs/>
          <w:sz w:val="24"/>
          <w:szCs w:val="24"/>
        </w:rPr>
        <w:t>(</w:t>
      </w:r>
      <w:r w:rsidR="001E2C08">
        <w:rPr>
          <w:b/>
          <w:bCs/>
          <w:sz w:val="24"/>
          <w:szCs w:val="24"/>
        </w:rPr>
        <w:t>Восемьсот шестьдесят одна тысяча пятьсот девяносто</w:t>
      </w:r>
      <w:r w:rsidR="000B47D3">
        <w:rPr>
          <w:b/>
          <w:bCs/>
          <w:sz w:val="24"/>
          <w:szCs w:val="24"/>
        </w:rPr>
        <w:t>)</w:t>
      </w:r>
      <w:r w:rsidR="001E2C08">
        <w:rPr>
          <w:b/>
          <w:bCs/>
          <w:sz w:val="24"/>
          <w:szCs w:val="24"/>
        </w:rPr>
        <w:t xml:space="preserve"> рублей 30 копеек</w:t>
      </w:r>
      <w:r w:rsidR="004C5476">
        <w:rPr>
          <w:sz w:val="24"/>
          <w:szCs w:val="24"/>
        </w:rPr>
        <w:t>,</w:t>
      </w:r>
      <w:r w:rsidR="000E7CA6">
        <w:rPr>
          <w:sz w:val="24"/>
          <w:szCs w:val="24"/>
        </w:rPr>
        <w:t xml:space="preserve"> в том числе НДС</w:t>
      </w:r>
      <w:r w:rsidR="00E4237C">
        <w:rPr>
          <w:sz w:val="24"/>
          <w:szCs w:val="24"/>
        </w:rPr>
        <w:t xml:space="preserve"> 20% - </w:t>
      </w:r>
      <w:r w:rsidR="001E2C08">
        <w:rPr>
          <w:sz w:val="24"/>
          <w:szCs w:val="24"/>
        </w:rPr>
        <w:t>143 598</w:t>
      </w:r>
      <w:r w:rsidR="00E4237C">
        <w:rPr>
          <w:sz w:val="24"/>
          <w:szCs w:val="24"/>
        </w:rPr>
        <w:t xml:space="preserve"> (</w:t>
      </w:r>
      <w:r w:rsidR="001E2C08">
        <w:rPr>
          <w:sz w:val="24"/>
          <w:szCs w:val="24"/>
        </w:rPr>
        <w:t>Сто сорок три тысячи пятьсот девяносто восемь</w:t>
      </w:r>
      <w:r w:rsidR="000B47D3">
        <w:rPr>
          <w:sz w:val="24"/>
          <w:szCs w:val="24"/>
        </w:rPr>
        <w:t>)</w:t>
      </w:r>
      <w:r w:rsidR="001E2C08">
        <w:rPr>
          <w:sz w:val="24"/>
          <w:szCs w:val="24"/>
        </w:rPr>
        <w:t xml:space="preserve"> рублей 39 копеек</w:t>
      </w:r>
      <w:r w:rsidR="000E7CA6">
        <w:rPr>
          <w:sz w:val="24"/>
          <w:szCs w:val="24"/>
        </w:rPr>
        <w:t>.</w:t>
      </w:r>
    </w:p>
    <w:p w14:paraId="1C7F6CD8" w14:textId="72D317DC" w:rsidR="00E4237C" w:rsidRDefault="007979FC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 w:rsidRPr="004C5476">
        <w:rPr>
          <w:rFonts w:ascii="Times New Roman" w:eastAsia="Times New Roman" w:hAnsi="Times New Roman" w:cs="Times New Roman"/>
          <w:szCs w:val="24"/>
        </w:rPr>
        <w:t xml:space="preserve">4.2. Покупатель производит оплату в размере </w:t>
      </w:r>
      <w:r w:rsidR="00DC5E3F" w:rsidRPr="00863917">
        <w:rPr>
          <w:rFonts w:ascii="Times New Roman" w:eastAsia="Times New Roman" w:hAnsi="Times New Roman" w:cs="Times New Roman"/>
          <w:b/>
          <w:bCs/>
          <w:szCs w:val="24"/>
        </w:rPr>
        <w:t>100</w:t>
      </w:r>
      <w:r w:rsidR="00E4237C" w:rsidRPr="00863917">
        <w:rPr>
          <w:rFonts w:ascii="Times New Roman" w:eastAsia="Times New Roman" w:hAnsi="Times New Roman" w:cs="Times New Roman"/>
          <w:b/>
          <w:bCs/>
          <w:szCs w:val="24"/>
        </w:rPr>
        <w:t>%</w:t>
      </w:r>
      <w:r w:rsidRPr="00863917">
        <w:rPr>
          <w:rFonts w:ascii="Times New Roman" w:eastAsia="Times New Roman" w:hAnsi="Times New Roman" w:cs="Times New Roman"/>
          <w:b/>
          <w:bCs/>
          <w:szCs w:val="24"/>
        </w:rPr>
        <w:t xml:space="preserve"> стоимости Продукции, указанной в пункте 4.1. настоящего Договора, не позднее </w:t>
      </w:r>
      <w:r w:rsidR="000B47D3">
        <w:rPr>
          <w:rFonts w:ascii="Times New Roman" w:eastAsia="Times New Roman" w:hAnsi="Times New Roman" w:cs="Times New Roman"/>
          <w:b/>
          <w:bCs/>
          <w:szCs w:val="24"/>
        </w:rPr>
        <w:t>7</w:t>
      </w:r>
      <w:r w:rsidRPr="00863917">
        <w:rPr>
          <w:rFonts w:ascii="Times New Roman" w:eastAsia="Times New Roman" w:hAnsi="Times New Roman" w:cs="Times New Roman"/>
          <w:b/>
          <w:bCs/>
          <w:szCs w:val="24"/>
        </w:rPr>
        <w:t xml:space="preserve"> (</w:t>
      </w:r>
      <w:r w:rsidR="000B47D3">
        <w:rPr>
          <w:rFonts w:ascii="Times New Roman" w:eastAsia="Times New Roman" w:hAnsi="Times New Roman" w:cs="Times New Roman"/>
          <w:b/>
          <w:bCs/>
          <w:szCs w:val="24"/>
        </w:rPr>
        <w:t>семи</w:t>
      </w:r>
      <w:r w:rsidRPr="00863917">
        <w:rPr>
          <w:rFonts w:ascii="Times New Roman" w:eastAsia="Times New Roman" w:hAnsi="Times New Roman" w:cs="Times New Roman"/>
          <w:b/>
          <w:bCs/>
          <w:szCs w:val="24"/>
        </w:rPr>
        <w:t>)</w:t>
      </w:r>
      <w:r w:rsidR="00E4237C" w:rsidRPr="00863917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="004B3E31">
        <w:rPr>
          <w:rFonts w:ascii="Times New Roman" w:eastAsia="Times New Roman" w:hAnsi="Times New Roman" w:cs="Times New Roman"/>
          <w:b/>
          <w:bCs/>
          <w:szCs w:val="24"/>
        </w:rPr>
        <w:t>рабочих</w:t>
      </w:r>
      <w:r w:rsidR="00E4237C" w:rsidRPr="00863917">
        <w:rPr>
          <w:rFonts w:ascii="Times New Roman" w:eastAsia="Times New Roman" w:hAnsi="Times New Roman" w:cs="Times New Roman"/>
          <w:b/>
          <w:bCs/>
          <w:szCs w:val="24"/>
        </w:rPr>
        <w:t xml:space="preserve"> дней</w:t>
      </w:r>
      <w:r w:rsidRPr="00863917">
        <w:rPr>
          <w:rFonts w:ascii="Times New Roman" w:eastAsia="Times New Roman" w:hAnsi="Times New Roman" w:cs="Times New Roman"/>
          <w:b/>
          <w:bCs/>
          <w:szCs w:val="24"/>
        </w:rPr>
        <w:t xml:space="preserve"> с даты</w:t>
      </w:r>
      <w:r w:rsidR="00E4237C" w:rsidRPr="00863917">
        <w:rPr>
          <w:rFonts w:ascii="Times New Roman" w:eastAsia="Times New Roman" w:hAnsi="Times New Roman" w:cs="Times New Roman"/>
          <w:b/>
          <w:bCs/>
          <w:szCs w:val="24"/>
        </w:rPr>
        <w:t xml:space="preserve"> поставки Продукции</w:t>
      </w:r>
      <w:r w:rsidR="00E4237C">
        <w:rPr>
          <w:rFonts w:ascii="Times New Roman" w:eastAsia="Times New Roman" w:hAnsi="Times New Roman" w:cs="Times New Roman"/>
          <w:szCs w:val="24"/>
        </w:rPr>
        <w:t>.</w:t>
      </w:r>
    </w:p>
    <w:p w14:paraId="5F7F5FB3" w14:textId="77777777" w:rsidR="007979FC" w:rsidRDefault="007979FC" w:rsidP="00E4237C">
      <w:pPr>
        <w:pStyle w:val="P5"/>
        <w:rPr>
          <w:szCs w:val="24"/>
        </w:rPr>
      </w:pPr>
      <w:r w:rsidRPr="00E60990">
        <w:rPr>
          <w:szCs w:val="24"/>
        </w:rPr>
        <w:t>4.</w:t>
      </w:r>
      <w:r w:rsidR="00DC5E3F">
        <w:rPr>
          <w:szCs w:val="24"/>
        </w:rPr>
        <w:t>3</w:t>
      </w:r>
      <w:r w:rsidRPr="00E60990">
        <w:rPr>
          <w:szCs w:val="24"/>
        </w:rPr>
        <w:t xml:space="preserve">. Покупатель считается исполнившим свою обязанность по оплате </w:t>
      </w:r>
      <w:r>
        <w:rPr>
          <w:szCs w:val="24"/>
        </w:rPr>
        <w:t>Продукции</w:t>
      </w:r>
      <w:r w:rsidRPr="00E60990">
        <w:rPr>
          <w:szCs w:val="24"/>
        </w:rPr>
        <w:t xml:space="preserve"> с даты зачисления всей суммы денежных средств, подлежащих уплате, на расчетный счет П</w:t>
      </w:r>
      <w:r>
        <w:rPr>
          <w:szCs w:val="24"/>
        </w:rPr>
        <w:t>оставщика</w:t>
      </w:r>
      <w:r w:rsidRPr="00E60990">
        <w:rPr>
          <w:szCs w:val="24"/>
        </w:rPr>
        <w:t>,</w:t>
      </w:r>
      <w:r>
        <w:rPr>
          <w:szCs w:val="24"/>
        </w:rPr>
        <w:t xml:space="preserve"> указанный в настоящем Договоре</w:t>
      </w:r>
      <w:r w:rsidRPr="00E60990">
        <w:rPr>
          <w:szCs w:val="24"/>
        </w:rPr>
        <w:t>.</w:t>
      </w:r>
    </w:p>
    <w:p w14:paraId="34874FF0" w14:textId="77777777" w:rsidR="004B3E31" w:rsidRPr="00786436" w:rsidRDefault="007979FC" w:rsidP="00786436">
      <w:pPr>
        <w:suppressAutoHyphens w:val="0"/>
        <w:spacing w:after="120"/>
        <w:ind w:firstLine="709"/>
        <w:jc w:val="both"/>
        <w:rPr>
          <w:sz w:val="26"/>
          <w:szCs w:val="26"/>
          <w:lang w:eastAsia="en-US"/>
        </w:rPr>
      </w:pPr>
      <w:r>
        <w:rPr>
          <w:sz w:val="24"/>
          <w:szCs w:val="24"/>
        </w:rPr>
        <w:t>4.</w:t>
      </w:r>
      <w:r w:rsidR="00DC5E3F">
        <w:rPr>
          <w:sz w:val="24"/>
          <w:szCs w:val="24"/>
        </w:rPr>
        <w:t>4</w:t>
      </w:r>
      <w:r>
        <w:rPr>
          <w:sz w:val="24"/>
          <w:szCs w:val="24"/>
        </w:rPr>
        <w:t xml:space="preserve">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</w:t>
      </w:r>
      <w:r w:rsidRPr="00786436">
        <w:rPr>
          <w:sz w:val="24"/>
          <w:szCs w:val="24"/>
        </w:rPr>
        <w:t>сумму денежных обязательств проценты в соответствии со статьей 317.1 ГК РФ не начисляются.</w:t>
      </w:r>
      <w:r w:rsidR="00CD241B" w:rsidRPr="00786436">
        <w:rPr>
          <w:sz w:val="26"/>
          <w:szCs w:val="26"/>
          <w:lang w:eastAsia="en-US"/>
        </w:rPr>
        <w:t xml:space="preserve"> </w:t>
      </w:r>
    </w:p>
    <w:p w14:paraId="461271F8" w14:textId="77777777" w:rsidR="00CD241B" w:rsidRPr="00CD241B" w:rsidRDefault="00CD241B" w:rsidP="004B3E31">
      <w:pPr>
        <w:suppressAutoHyphens w:val="0"/>
        <w:ind w:firstLine="708"/>
        <w:jc w:val="center"/>
        <w:rPr>
          <w:rFonts w:ascii="Calibri" w:hAnsi="Calibri" w:cs="Calibri"/>
          <w:sz w:val="26"/>
          <w:szCs w:val="26"/>
          <w:lang w:eastAsia="en-US"/>
        </w:rPr>
      </w:pPr>
      <w:r w:rsidRPr="0015102D">
        <w:rPr>
          <w:b/>
          <w:sz w:val="24"/>
          <w:szCs w:val="24"/>
        </w:rPr>
        <w:t>5. ГАРАНТИЙНЫЕ ОБЯЗАТЕЛЬСТВА</w:t>
      </w:r>
    </w:p>
    <w:p w14:paraId="4CAB1162" w14:textId="77777777" w:rsidR="00CD241B" w:rsidRPr="0015102D" w:rsidRDefault="00CD241B" w:rsidP="00CD241B">
      <w:pPr>
        <w:jc w:val="center"/>
        <w:rPr>
          <w:b/>
          <w:sz w:val="24"/>
          <w:szCs w:val="24"/>
        </w:rPr>
      </w:pPr>
      <w:r w:rsidRPr="0015102D">
        <w:rPr>
          <w:b/>
          <w:sz w:val="24"/>
          <w:szCs w:val="24"/>
        </w:rPr>
        <w:t xml:space="preserve">И ПОРЯДОК УДОВЛЕТВОРЕНИЯ ПРЕТЕНЗИЙ </w:t>
      </w:r>
    </w:p>
    <w:p w14:paraId="59C6B1B8" w14:textId="77777777" w:rsidR="000B34EC" w:rsidRDefault="000B34EC" w:rsidP="004B3E31">
      <w:pPr>
        <w:pStyle w:val="210"/>
        <w:rPr>
          <w:sz w:val="24"/>
          <w:szCs w:val="24"/>
        </w:rPr>
      </w:pPr>
      <w:r>
        <w:rPr>
          <w:sz w:val="24"/>
          <w:szCs w:val="24"/>
        </w:rPr>
        <w:t xml:space="preserve">5.1. Качество поставляемой Продукции должно соответствовать требованиям </w:t>
      </w:r>
      <w:proofErr w:type="spellStart"/>
      <w:r>
        <w:rPr>
          <w:sz w:val="24"/>
          <w:szCs w:val="24"/>
        </w:rPr>
        <w:t>cоответствующим</w:t>
      </w:r>
      <w:proofErr w:type="spellEnd"/>
      <w:r>
        <w:rPr>
          <w:sz w:val="24"/>
          <w:szCs w:val="24"/>
        </w:rPr>
        <w:t xml:space="preserve"> данному виду продукции ГОСТ (ТУ). </w:t>
      </w:r>
    </w:p>
    <w:p w14:paraId="369CC6DF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E60990">
        <w:rPr>
          <w:sz w:val="24"/>
          <w:szCs w:val="24"/>
        </w:rPr>
        <w:t>. В случае</w:t>
      </w:r>
      <w:r w:rsidR="00863917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обнаружения заводского дефекта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Покупатель обязан составить рекламационный акт с указанием обнаруженных недостатков и направить его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в течение 2 (Д</w:t>
      </w:r>
      <w:r>
        <w:rPr>
          <w:sz w:val="24"/>
          <w:szCs w:val="24"/>
        </w:rPr>
        <w:t>вух) недель от даты поставки. Поставщик</w:t>
      </w:r>
      <w:r w:rsidRPr="00E60990">
        <w:rPr>
          <w:sz w:val="24"/>
          <w:szCs w:val="24"/>
        </w:rPr>
        <w:t xml:space="preserve">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14:paraId="3786297C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 В случае обнаружения производственного брака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который подтверждается Актом, Покупатель обязан предоставить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Акт ТОРГ-12</w:t>
      </w:r>
    </w:p>
    <w:p w14:paraId="30F25709" w14:textId="77777777" w:rsidR="000B34EC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4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обязуется, по согласованию Сторон: </w:t>
      </w:r>
    </w:p>
    <w:p w14:paraId="5C01B7B4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заменить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(</w:t>
      </w:r>
      <w:r>
        <w:rPr>
          <w:sz w:val="24"/>
          <w:szCs w:val="24"/>
        </w:rPr>
        <w:t>единицу</w:t>
      </w:r>
      <w:r w:rsidRPr="00E60990">
        <w:rPr>
          <w:sz w:val="24"/>
          <w:szCs w:val="24"/>
        </w:rPr>
        <w:t>) на аналогичн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>;</w:t>
      </w:r>
    </w:p>
    <w:p w14:paraId="48F16083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вернуть Покупателю уплаченную за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цену. При этом Покупатель возвращает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и своими силами или за свой счет организует доставку дефектно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>.</w:t>
      </w:r>
    </w:p>
    <w:p w14:paraId="6F105F8C" w14:textId="77777777"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 xml:space="preserve">оставщик обязуется возвратить цену в </w:t>
      </w:r>
      <w:r w:rsidRPr="00E60990">
        <w:rPr>
          <w:sz w:val="24"/>
          <w:szCs w:val="24"/>
        </w:rPr>
        <w:t xml:space="preserve">связи с производственным браком (дефектом)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Покупателю в течение 30 (Тридцати) дней с даты предоставления всех вышеуказанных в п. 5.3. </w:t>
      </w:r>
      <w:proofErr w:type="gramStart"/>
      <w:r w:rsidRPr="00E60990">
        <w:rPr>
          <w:sz w:val="24"/>
          <w:szCs w:val="24"/>
        </w:rPr>
        <w:t>или  п.</w:t>
      </w:r>
      <w:proofErr w:type="gramEnd"/>
      <w:r w:rsidRPr="00E60990">
        <w:rPr>
          <w:sz w:val="24"/>
          <w:szCs w:val="24"/>
        </w:rPr>
        <w:t xml:space="preserve"> 5.4. документов.</w:t>
      </w:r>
    </w:p>
    <w:p w14:paraId="622E7585" w14:textId="77777777" w:rsidR="000B34EC" w:rsidRPr="00E60990" w:rsidRDefault="000B34EC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Pr="00E60990">
        <w:rPr>
          <w:sz w:val="24"/>
          <w:szCs w:val="24"/>
        </w:rPr>
        <w:t>Качественн</w:t>
      </w:r>
      <w:r>
        <w:rPr>
          <w:sz w:val="24"/>
          <w:szCs w:val="24"/>
        </w:rPr>
        <w:t>ая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Продукция</w:t>
      </w:r>
      <w:r w:rsidRPr="00E60990">
        <w:rPr>
          <w:sz w:val="24"/>
          <w:szCs w:val="24"/>
        </w:rPr>
        <w:t xml:space="preserve"> возврату не подлежит.</w:t>
      </w:r>
    </w:p>
    <w:p w14:paraId="2B5F4C4E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6.ОТВЕТСТВЕННОСТЬ СТОРОН</w:t>
      </w:r>
    </w:p>
    <w:p w14:paraId="01FF0FC7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6.1. При невыполнении и/или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Договором.</w:t>
      </w:r>
    </w:p>
    <w:p w14:paraId="310CE4B0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lastRenderedPageBreak/>
        <w:t xml:space="preserve">6.2. В случае нарушения сроков оплаты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, предусмотренных настоящим Договором </w:t>
      </w:r>
      <w:r w:rsidR="004B3E31">
        <w:rPr>
          <w:sz w:val="24"/>
          <w:szCs w:val="24"/>
        </w:rPr>
        <w:t xml:space="preserve">и/или приложениями к нему (за исключением </w:t>
      </w:r>
      <w:r w:rsidRPr="00E60990">
        <w:rPr>
          <w:sz w:val="24"/>
          <w:szCs w:val="24"/>
        </w:rPr>
        <w:t>предоплаты), П</w:t>
      </w:r>
      <w:r>
        <w:rPr>
          <w:sz w:val="24"/>
          <w:szCs w:val="24"/>
        </w:rPr>
        <w:t>оставщик</w:t>
      </w:r>
      <w:r w:rsidR="004B3E31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вправе предъявить требование об уплате </w:t>
      </w:r>
      <w:r w:rsidR="004B3E31">
        <w:rPr>
          <w:sz w:val="24"/>
          <w:szCs w:val="24"/>
        </w:rPr>
        <w:t>штрафной неустойки в размере 0,1% процента</w:t>
      </w:r>
      <w:r w:rsidRPr="00E60990">
        <w:rPr>
          <w:sz w:val="24"/>
          <w:szCs w:val="24"/>
        </w:rPr>
        <w:t xml:space="preserve"> от неоплаченной в срок суммы за каждый день просрочки, но не более чем 10% от стоимости неоплаченно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в срок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14:paraId="56AE11E6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6.3. В случае нарушения сроков поставки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Покупатель вправе предъявить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требование об уплате штрафной неустойки в размере 0,1% процента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за каждый день просрочки, но не более чем 10%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14:paraId="6EF18CDA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14:paraId="43B58167" w14:textId="77777777" w:rsidR="008638C4" w:rsidRPr="00E60990" w:rsidRDefault="008638C4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Уплата штрафных санкций не освобождает Стороны от исполнения обязательств по настоящему Договору.</w:t>
      </w:r>
    </w:p>
    <w:p w14:paraId="25323026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7. ФОРС-МАЖОР (ДЕЙСТВИЕ НЕПРЕОДОЛИМОЙ СИЛЫ)</w:t>
      </w:r>
    </w:p>
    <w:p w14:paraId="116DF295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ответственность, если не докажет, что неисполнение или ненадлежащее исполнение обязательств оказалось невозможным вследствие обстоятельств непреодолимой силы (форс-мажор), которые Стороны не могли предвидеть при заключении и исполнении условий настоящего Договора.  </w:t>
      </w:r>
    </w:p>
    <w:p w14:paraId="41FFEA43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7.2. Стороны договорились отнести к обстоятельствам  непреодолимой силы следующие:  война или военные действия, стихийные и иные бедствия (эпидемии и т.п.), происходящие в районах,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Договору, забастовки, блокады транспортных путей, действия Правительства РФ или органов исполнительной власти субъектов РФ, запрещающие (прекращающие или приостанавливающие) или существенно ограничивающие деятельность, включающую в себя предмет настоящего Договора и иные случаи, предусмотренные действующим законодательством РФ.</w:t>
      </w:r>
    </w:p>
    <w:p w14:paraId="11CAE5A8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7.3. При наступлении обстоятельств непреодолимой силы, находящиеся вне разумного предвидения и контроля Сторон, Стороны освобождаются от ответственности по обязательствам, связанным с полным или частичным неисполнением условий настоящего Договора на время действия таких обстоятельств.</w:t>
      </w:r>
    </w:p>
    <w:p w14:paraId="2FD9254A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7.4. Если любое из таких обстоятельств непосредственно повлияло на неисполнение обязательств по настоящему Договору в срок, указанный в Договоре, то этот срок соразмерно отодвигается на время действия соответствующего обстоятельства.</w:t>
      </w:r>
    </w:p>
    <w:p w14:paraId="387857C2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7.5. Сторона, для которой стало невозможным исполнение обязательства, обязана не позднее 5(Пяти)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обстоятельств.</w:t>
      </w:r>
    </w:p>
    <w:p w14:paraId="7BCB7913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7.6. Наступление форс-мажорных обстоятельств должно быть подтверждено актом Торгово-промышленных палат, расположенных по месту нахождения Сторон или иными уполномоченными государственными органами.</w:t>
      </w:r>
    </w:p>
    <w:p w14:paraId="47F0D8AB" w14:textId="77777777" w:rsidR="008638C4" w:rsidRDefault="008638C4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7.7. Если невозможность надлежащего исполнения обязательств будет сущест</w:t>
      </w:r>
      <w:r w:rsidR="004B3E31">
        <w:rPr>
          <w:sz w:val="24"/>
          <w:szCs w:val="24"/>
        </w:rPr>
        <w:t>вовать свыше 2 (двух) месяцев,</w:t>
      </w:r>
      <w:r w:rsidRPr="00E60990">
        <w:rPr>
          <w:sz w:val="24"/>
          <w:szCs w:val="24"/>
        </w:rPr>
        <w:t xml:space="preserve"> Стороны </w:t>
      </w:r>
      <w:r w:rsidR="004B3E31">
        <w:rPr>
          <w:sz w:val="24"/>
          <w:szCs w:val="24"/>
        </w:rPr>
        <w:t xml:space="preserve">проводят переговоры по вопросу продолжения </w:t>
      </w:r>
      <w:r w:rsidRPr="00E60990">
        <w:rPr>
          <w:sz w:val="24"/>
          <w:szCs w:val="24"/>
        </w:rPr>
        <w:t xml:space="preserve">либо прекращения действия настоящего Договора. </w:t>
      </w:r>
    </w:p>
    <w:p w14:paraId="7DB5013E" w14:textId="77777777" w:rsidR="00D66229" w:rsidRPr="00C802FD" w:rsidRDefault="00D66229" w:rsidP="004B3E31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8. СРОК ДЕЙСТВИЯ ДОГОВОРА</w:t>
      </w:r>
    </w:p>
    <w:p w14:paraId="23FDA1A9" w14:textId="77777777" w:rsidR="00D66229" w:rsidRDefault="00D66229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8.1. Настоящий Договор вступает в силу с момента его подписания Сторонами и действует до </w:t>
      </w:r>
      <w:r w:rsidR="00C802FD">
        <w:rPr>
          <w:sz w:val="24"/>
          <w:szCs w:val="24"/>
        </w:rPr>
        <w:t>полного исполнения сторонами своих обязательств</w:t>
      </w:r>
      <w:r w:rsidRPr="00E60990">
        <w:rPr>
          <w:sz w:val="24"/>
          <w:szCs w:val="24"/>
        </w:rPr>
        <w:t xml:space="preserve">. </w:t>
      </w:r>
    </w:p>
    <w:p w14:paraId="542F86DE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9. ПОРЯДОК РАЗРЕШЕНИЯ СПОРОВ</w:t>
      </w:r>
    </w:p>
    <w:p w14:paraId="3E55CE83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9.1. Для разрешения споров по настоящему Договору Стороны устанавливают обязательный претензионный порядок.</w:t>
      </w:r>
    </w:p>
    <w:p w14:paraId="7CE04596" w14:textId="77777777"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9.2. Сторона, получившая претензию, в течение 7 (Семи) рабочих дней с момента получения претензии, обязана либо выполнить требования, либо предоставить </w:t>
      </w:r>
      <w:r w:rsidRPr="00E60990">
        <w:rPr>
          <w:sz w:val="24"/>
          <w:szCs w:val="24"/>
        </w:rPr>
        <w:lastRenderedPageBreak/>
        <w:t>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14:paraId="42DA8F11" w14:textId="77777777" w:rsidR="008638C4" w:rsidRPr="00E60990" w:rsidRDefault="008638C4" w:rsidP="009B6A38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9.3. Все споры и разногласия, связанные с исполнением настоящего Договора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Саратовской области. </w:t>
      </w:r>
    </w:p>
    <w:p w14:paraId="55AF5784" w14:textId="77777777"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10. ПРОЧИЕ ПОЛОЖЕНИЯ</w:t>
      </w:r>
    </w:p>
    <w:p w14:paraId="42BD42B6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10.1. Настоящий Договор может быть изменен или расторгнут по соглашению Сторон в любое время.</w:t>
      </w:r>
    </w:p>
    <w:p w14:paraId="71B51F33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10.2. В случае расторжения Договора, Стороны обязаны в 10-дневный срок произвести окончательные расчеты. При этом весь полученный по настоящему Договору </w:t>
      </w:r>
      <w:r>
        <w:rPr>
          <w:sz w:val="24"/>
          <w:szCs w:val="24"/>
        </w:rPr>
        <w:t xml:space="preserve">Продукция </w:t>
      </w:r>
      <w:r w:rsidRPr="00E60990">
        <w:rPr>
          <w:sz w:val="24"/>
          <w:szCs w:val="24"/>
        </w:rPr>
        <w:t>подлежит оплате Покупателем, а уплаченные денежные средства, не покрытые поставками, подлежат возврату Покупателю.</w:t>
      </w:r>
    </w:p>
    <w:p w14:paraId="4C7AD49F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10.3.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14:paraId="1F3BC396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10.4.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14:paraId="52CB1394" w14:textId="77777777"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14:paraId="53BAF68C" w14:textId="77777777" w:rsidR="008638C4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14:paraId="46913446" w14:textId="77777777" w:rsidR="008638C4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7445E1">
        <w:rPr>
          <w:sz w:val="24"/>
          <w:szCs w:val="24"/>
        </w:rPr>
        <w:t>Каждая из сторон гарантирует, что она учреждена, зарегистрирована и действует в соответствии с законодательством РФ; лица,</w:t>
      </w:r>
      <w:r>
        <w:rPr>
          <w:sz w:val="24"/>
          <w:szCs w:val="24"/>
        </w:rPr>
        <w:t xml:space="preserve"> </w:t>
      </w:r>
      <w:r w:rsidRPr="007445E1">
        <w:rPr>
          <w:sz w:val="24"/>
          <w:szCs w:val="24"/>
        </w:rPr>
        <w:t>подписавшие настоящий договор от имени своей стороны имеют полномочия на заключение и подписание такого договора</w:t>
      </w:r>
      <w:r>
        <w:rPr>
          <w:sz w:val="24"/>
          <w:szCs w:val="24"/>
        </w:rPr>
        <w:t>.</w:t>
      </w:r>
    </w:p>
    <w:p w14:paraId="4B8F2BFC" w14:textId="77777777" w:rsidR="008638C4" w:rsidRDefault="008638C4">
      <w:pPr>
        <w:jc w:val="center"/>
        <w:rPr>
          <w:b/>
          <w:sz w:val="24"/>
          <w:szCs w:val="24"/>
        </w:rPr>
      </w:pPr>
    </w:p>
    <w:p w14:paraId="4E97321F" w14:textId="77777777" w:rsidR="008638C4" w:rsidRDefault="008638C4">
      <w:pPr>
        <w:jc w:val="center"/>
        <w:rPr>
          <w:b/>
          <w:sz w:val="24"/>
          <w:szCs w:val="24"/>
        </w:rPr>
      </w:pPr>
    </w:p>
    <w:p w14:paraId="196AA55B" w14:textId="77777777" w:rsidR="00DE79CA" w:rsidRDefault="00EB47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DE79CA">
        <w:rPr>
          <w:b/>
          <w:sz w:val="24"/>
          <w:szCs w:val="24"/>
        </w:rPr>
        <w:t>. ЮРИДИЧЕСКИЕ АДРЕСА И РЕКВИЗИТЫ СТОРОН</w:t>
      </w:r>
    </w:p>
    <w:p w14:paraId="2B566296" w14:textId="77777777" w:rsidR="0094544E" w:rsidRDefault="0094544E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4544E" w:rsidRPr="00636AB9" w14:paraId="59172410" w14:textId="77777777" w:rsidTr="00E840D4">
        <w:tc>
          <w:tcPr>
            <w:tcW w:w="2500" w:type="pct"/>
            <w:shd w:val="clear" w:color="auto" w:fill="auto"/>
          </w:tcPr>
          <w:p w14:paraId="2C10D5C2" w14:textId="77777777" w:rsidR="0094544E" w:rsidRPr="00636AB9" w:rsidRDefault="0094544E" w:rsidP="002662C0">
            <w:pPr>
              <w:jc w:val="both"/>
              <w:rPr>
                <w:b/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ПОСТАВЩИК:</w:t>
            </w:r>
          </w:p>
          <w:p w14:paraId="1CE52EF9" w14:textId="77777777" w:rsidR="0094544E" w:rsidRPr="00636AB9" w:rsidRDefault="00E840D4" w:rsidP="00E840D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ООО </w:t>
            </w:r>
            <w:r w:rsidR="001F5981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ЦЦМ-</w:t>
            </w:r>
            <w:proofErr w:type="spellStart"/>
            <w:r>
              <w:rPr>
                <w:b/>
                <w:sz w:val="24"/>
                <w:szCs w:val="24"/>
              </w:rPr>
              <w:t>Энергоспец</w:t>
            </w:r>
            <w:proofErr w:type="spell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500" w:type="pct"/>
            <w:shd w:val="clear" w:color="auto" w:fill="auto"/>
          </w:tcPr>
          <w:p w14:paraId="1F47C27A" w14:textId="77777777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ПОКУПАТЕЛЬ:</w:t>
            </w:r>
          </w:p>
          <w:p w14:paraId="1EFC88C1" w14:textId="77777777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ЗАО «СПГЭС»</w:t>
            </w:r>
          </w:p>
        </w:tc>
      </w:tr>
      <w:tr w:rsidR="0094544E" w:rsidRPr="00636AB9" w14:paraId="0678A8D1" w14:textId="77777777" w:rsidTr="00E840D4">
        <w:tc>
          <w:tcPr>
            <w:tcW w:w="2500" w:type="pct"/>
            <w:shd w:val="clear" w:color="auto" w:fill="auto"/>
          </w:tcPr>
          <w:p w14:paraId="67CF4C62" w14:textId="7495D7E8" w:rsidR="00E840D4" w:rsidRPr="00564E8D" w:rsidRDefault="00E840D4" w:rsidP="00E840D4">
            <w:pPr>
              <w:rPr>
                <w:bCs/>
                <w:sz w:val="24"/>
                <w:szCs w:val="24"/>
              </w:rPr>
            </w:pPr>
            <w:r w:rsidRPr="00564E8D">
              <w:rPr>
                <w:bCs/>
                <w:sz w:val="24"/>
                <w:szCs w:val="24"/>
              </w:rPr>
              <w:t>410064, г</w:t>
            </w:r>
            <w:r w:rsidR="000B47D3">
              <w:rPr>
                <w:bCs/>
                <w:sz w:val="24"/>
                <w:szCs w:val="24"/>
              </w:rPr>
              <w:t xml:space="preserve">. </w:t>
            </w:r>
            <w:r w:rsidRPr="00564E8D">
              <w:rPr>
                <w:bCs/>
                <w:sz w:val="24"/>
                <w:szCs w:val="24"/>
              </w:rPr>
              <w:t xml:space="preserve">Саратов, проспект Строителей, 68                  </w:t>
            </w:r>
          </w:p>
          <w:p w14:paraId="16B22BE3" w14:textId="77777777" w:rsidR="00E840D4" w:rsidRPr="00564E8D" w:rsidRDefault="00E840D4" w:rsidP="00E840D4">
            <w:pPr>
              <w:rPr>
                <w:bCs/>
                <w:sz w:val="24"/>
                <w:szCs w:val="24"/>
              </w:rPr>
            </w:pPr>
            <w:r w:rsidRPr="00564E8D">
              <w:rPr>
                <w:bCs/>
                <w:sz w:val="24"/>
                <w:szCs w:val="24"/>
              </w:rPr>
              <w:t xml:space="preserve">ИНН 6452907540 КПП 645301001                                     </w:t>
            </w:r>
          </w:p>
          <w:p w14:paraId="4C4A669A" w14:textId="21D34DC0" w:rsidR="00E840D4" w:rsidRPr="00564E8D" w:rsidRDefault="000B47D3" w:rsidP="00E840D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E840D4" w:rsidRPr="00564E8D">
              <w:rPr>
                <w:bCs/>
                <w:sz w:val="24"/>
                <w:szCs w:val="24"/>
              </w:rPr>
              <w:t>/</w:t>
            </w:r>
            <w:proofErr w:type="gramStart"/>
            <w:r w:rsidR="00E840D4" w:rsidRPr="00564E8D">
              <w:rPr>
                <w:bCs/>
                <w:sz w:val="24"/>
                <w:szCs w:val="24"/>
              </w:rPr>
              <w:t>с  40702810624670000894</w:t>
            </w:r>
            <w:proofErr w:type="gramEnd"/>
          </w:p>
          <w:p w14:paraId="5D4EF231" w14:textId="77777777" w:rsidR="00E840D4" w:rsidRPr="00564E8D" w:rsidRDefault="00E840D4" w:rsidP="00E840D4">
            <w:pPr>
              <w:autoSpaceDE w:val="0"/>
              <w:snapToGrid w:val="0"/>
              <w:spacing w:after="60"/>
              <w:rPr>
                <w:iCs/>
                <w:sz w:val="24"/>
                <w:szCs w:val="24"/>
              </w:rPr>
            </w:pPr>
            <w:r w:rsidRPr="00564E8D">
              <w:rPr>
                <w:sz w:val="24"/>
                <w:szCs w:val="24"/>
              </w:rPr>
              <w:t>Приволжский филиал ПАО РОСБАНК</w:t>
            </w:r>
            <w:r w:rsidRPr="00564E8D">
              <w:rPr>
                <w:iCs/>
                <w:sz w:val="24"/>
                <w:szCs w:val="24"/>
              </w:rPr>
              <w:t xml:space="preserve"> </w:t>
            </w:r>
          </w:p>
          <w:p w14:paraId="38AE303F" w14:textId="230DCA8C" w:rsidR="00E840D4" w:rsidRPr="00564E8D" w:rsidRDefault="000B47D3" w:rsidP="00E840D4">
            <w:pPr>
              <w:autoSpaceDE w:val="0"/>
              <w:snapToGrid w:val="0"/>
              <w:spacing w:after="60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</w:t>
            </w:r>
            <w:r w:rsidR="00E840D4" w:rsidRPr="00564E8D">
              <w:rPr>
                <w:iCs/>
                <w:sz w:val="24"/>
                <w:szCs w:val="24"/>
              </w:rPr>
              <w:t>/с 30101810400000000747</w:t>
            </w:r>
          </w:p>
          <w:p w14:paraId="0D7DB0B0" w14:textId="77777777" w:rsidR="00E840D4" w:rsidRPr="00564E8D" w:rsidRDefault="00E840D4" w:rsidP="00E840D4">
            <w:pPr>
              <w:autoSpaceDE w:val="0"/>
              <w:snapToGrid w:val="0"/>
              <w:spacing w:after="60"/>
              <w:rPr>
                <w:bCs/>
                <w:iCs/>
                <w:sz w:val="24"/>
                <w:szCs w:val="24"/>
              </w:rPr>
            </w:pPr>
            <w:r w:rsidRPr="00564E8D">
              <w:rPr>
                <w:iCs/>
                <w:sz w:val="24"/>
                <w:szCs w:val="24"/>
              </w:rPr>
              <w:t>БИК 042202747</w:t>
            </w:r>
          </w:p>
          <w:p w14:paraId="29F01493" w14:textId="77777777" w:rsidR="00E840D4" w:rsidRPr="00564E8D" w:rsidRDefault="00E840D4" w:rsidP="00E840D4">
            <w:pPr>
              <w:rPr>
                <w:bCs/>
                <w:sz w:val="24"/>
                <w:szCs w:val="24"/>
              </w:rPr>
            </w:pPr>
            <w:r w:rsidRPr="00564E8D">
              <w:rPr>
                <w:bCs/>
                <w:sz w:val="24"/>
                <w:szCs w:val="24"/>
              </w:rPr>
              <w:t xml:space="preserve">Тел./факс: (8452) 32-60-60          </w:t>
            </w:r>
          </w:p>
          <w:p w14:paraId="7A520D90" w14:textId="77777777" w:rsidR="0094544E" w:rsidRPr="00E840D4" w:rsidRDefault="00E840D4" w:rsidP="00E840D4">
            <w:pPr>
              <w:rPr>
                <w:sz w:val="24"/>
                <w:szCs w:val="24"/>
                <w:lang w:val="en-US"/>
              </w:rPr>
            </w:pPr>
            <w:r w:rsidRPr="00564E8D">
              <w:rPr>
                <w:bCs/>
                <w:sz w:val="24"/>
                <w:szCs w:val="24"/>
                <w:lang w:val="en-US"/>
              </w:rPr>
              <w:t>E-mail: ccmxxi@mail.ru</w:t>
            </w:r>
          </w:p>
        </w:tc>
        <w:tc>
          <w:tcPr>
            <w:tcW w:w="2500" w:type="pct"/>
            <w:shd w:val="clear" w:color="auto" w:fill="auto"/>
          </w:tcPr>
          <w:p w14:paraId="38DF3610" w14:textId="750F3352" w:rsidR="0094544E" w:rsidRPr="00636AB9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>4100</w:t>
            </w:r>
            <w:r w:rsidR="00EB4713">
              <w:rPr>
                <w:sz w:val="24"/>
                <w:szCs w:val="24"/>
                <w:lang w:bidi="ru-RU"/>
              </w:rPr>
              <w:t>17</w:t>
            </w:r>
            <w:r w:rsidR="000B47D3">
              <w:rPr>
                <w:sz w:val="24"/>
                <w:szCs w:val="24"/>
                <w:lang w:bidi="ru-RU"/>
              </w:rPr>
              <w:t xml:space="preserve">, </w:t>
            </w:r>
            <w:r w:rsidRPr="00636AB9">
              <w:rPr>
                <w:sz w:val="24"/>
                <w:szCs w:val="24"/>
                <w:lang w:bidi="ru-RU"/>
              </w:rPr>
              <w:t>г. Саратов, ул.</w:t>
            </w:r>
            <w:r w:rsidR="000B47D3">
              <w:rPr>
                <w:sz w:val="24"/>
                <w:szCs w:val="24"/>
                <w:lang w:bidi="ru-RU"/>
              </w:rPr>
              <w:t xml:space="preserve"> </w:t>
            </w:r>
            <w:r w:rsidRPr="00636AB9">
              <w:rPr>
                <w:sz w:val="24"/>
                <w:szCs w:val="24"/>
                <w:lang w:bidi="ru-RU"/>
              </w:rPr>
              <w:t>Белоглинская, 40</w:t>
            </w:r>
          </w:p>
          <w:p w14:paraId="6629DB40" w14:textId="77777777" w:rsidR="0094544E" w:rsidRPr="00636AB9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>ИНН 6454006283 КПП 64</w:t>
            </w:r>
            <w:r w:rsidR="00EB4713">
              <w:rPr>
                <w:sz w:val="24"/>
                <w:szCs w:val="24"/>
                <w:lang w:bidi="ru-RU"/>
              </w:rPr>
              <w:t>5401001</w:t>
            </w:r>
          </w:p>
          <w:p w14:paraId="6ECD257A" w14:textId="77777777" w:rsidR="0094544E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>ОКПО 03300091</w:t>
            </w:r>
            <w:r w:rsidRPr="00636AB9">
              <w:rPr>
                <w:sz w:val="24"/>
                <w:szCs w:val="24"/>
              </w:rPr>
              <w:t xml:space="preserve"> ОГРН 1026403349950</w:t>
            </w:r>
          </w:p>
          <w:p w14:paraId="5FFA129C" w14:textId="77777777" w:rsidR="000B47D3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 xml:space="preserve">р/с 40702810656020101710 </w:t>
            </w:r>
          </w:p>
          <w:p w14:paraId="4F23A37E" w14:textId="6330BE1C" w:rsidR="0094544E" w:rsidRPr="00636AB9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 xml:space="preserve">Поволжский Банк ПАО Сбербанк </w:t>
            </w:r>
          </w:p>
          <w:p w14:paraId="25440173" w14:textId="77777777" w:rsidR="0094544E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>к/</w:t>
            </w:r>
            <w:r w:rsidRPr="00636AB9">
              <w:rPr>
                <w:sz w:val="24"/>
                <w:szCs w:val="24"/>
                <w:lang w:val="en-US" w:bidi="ru-RU"/>
              </w:rPr>
              <w:t>c</w:t>
            </w:r>
            <w:r w:rsidRPr="00636AB9">
              <w:rPr>
                <w:sz w:val="24"/>
                <w:szCs w:val="24"/>
                <w:lang w:bidi="ru-RU"/>
              </w:rPr>
              <w:t xml:space="preserve"> 30101810200000000607</w:t>
            </w:r>
          </w:p>
          <w:p w14:paraId="3CF8691A" w14:textId="77777777" w:rsidR="0094544E" w:rsidRPr="00636AB9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636AB9">
              <w:rPr>
                <w:sz w:val="24"/>
                <w:szCs w:val="24"/>
                <w:lang w:bidi="ru-RU"/>
              </w:rPr>
              <w:t>БИК 046311607</w:t>
            </w:r>
          </w:p>
          <w:p w14:paraId="20E4D97F" w14:textId="77777777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636AB9" w14:paraId="5E32E829" w14:textId="77777777" w:rsidTr="00E840D4">
        <w:tc>
          <w:tcPr>
            <w:tcW w:w="2500" w:type="pct"/>
            <w:shd w:val="clear" w:color="auto" w:fill="auto"/>
          </w:tcPr>
          <w:p w14:paraId="5DF11EEF" w14:textId="77777777" w:rsidR="0094544E" w:rsidRPr="00636AB9" w:rsidRDefault="0094544E" w:rsidP="002662C0">
            <w:pPr>
              <w:ind w:right="84"/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14:paraId="063C9BD5" w14:textId="77777777" w:rsidR="0094544E" w:rsidRPr="00636AB9" w:rsidRDefault="0094544E" w:rsidP="002662C0">
            <w:pPr>
              <w:ind w:left="318" w:right="84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94544E" w:rsidRPr="00636AB9" w14:paraId="4BD82978" w14:textId="77777777" w:rsidTr="0094544E">
        <w:tc>
          <w:tcPr>
            <w:tcW w:w="2500" w:type="pct"/>
            <w:shd w:val="clear" w:color="auto" w:fill="auto"/>
          </w:tcPr>
          <w:p w14:paraId="6201460F" w14:textId="77777777" w:rsidR="0094544E" w:rsidRPr="00636AB9" w:rsidRDefault="0094544E" w:rsidP="002662C0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14:paraId="65E98D21" w14:textId="77777777" w:rsidR="0094544E" w:rsidRPr="00636AB9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94544E" w:rsidRPr="00636AB9" w14:paraId="035CEF38" w14:textId="77777777" w:rsidTr="0094544E">
        <w:tc>
          <w:tcPr>
            <w:tcW w:w="2500" w:type="pct"/>
            <w:shd w:val="clear" w:color="auto" w:fill="auto"/>
          </w:tcPr>
          <w:p w14:paraId="3EBBAB73" w14:textId="77777777" w:rsidR="0094544E" w:rsidRPr="00636AB9" w:rsidRDefault="00E840D4" w:rsidP="002662C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Коммерческий директор</w:t>
            </w:r>
          </w:p>
        </w:tc>
        <w:tc>
          <w:tcPr>
            <w:tcW w:w="2500" w:type="pct"/>
            <w:shd w:val="clear" w:color="auto" w:fill="auto"/>
          </w:tcPr>
          <w:p w14:paraId="40AD1FDD" w14:textId="77777777" w:rsidR="0094544E" w:rsidRPr="00636AB9" w:rsidRDefault="0094544E" w:rsidP="002662C0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 w:rsidRPr="00636AB9">
              <w:rPr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14:paraId="4CAC26E5" w14:textId="41E9375B" w:rsidR="0094544E" w:rsidRPr="00636AB9" w:rsidRDefault="000B47D3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</w:t>
            </w:r>
            <w:r w:rsidR="0094544E" w:rsidRPr="00636AB9">
              <w:rPr>
                <w:b/>
                <w:bCs/>
                <w:sz w:val="24"/>
                <w:szCs w:val="24"/>
                <w:lang w:bidi="ru-RU"/>
              </w:rPr>
              <w:t>енерального директора</w:t>
            </w:r>
          </w:p>
        </w:tc>
      </w:tr>
      <w:tr w:rsidR="0094544E" w:rsidRPr="00636AB9" w14:paraId="7B174E31" w14:textId="77777777" w:rsidTr="0094544E">
        <w:tc>
          <w:tcPr>
            <w:tcW w:w="2500" w:type="pct"/>
            <w:shd w:val="clear" w:color="auto" w:fill="auto"/>
          </w:tcPr>
          <w:p w14:paraId="1F51EA86" w14:textId="77777777" w:rsidR="0094544E" w:rsidRPr="00636AB9" w:rsidRDefault="0094544E" w:rsidP="002662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14:paraId="249ECC7B" w14:textId="77777777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636AB9" w14:paraId="4FC785CB" w14:textId="77777777" w:rsidTr="0094544E">
        <w:tc>
          <w:tcPr>
            <w:tcW w:w="2500" w:type="pct"/>
            <w:shd w:val="clear" w:color="auto" w:fill="auto"/>
          </w:tcPr>
          <w:p w14:paraId="481FA0E4" w14:textId="77777777" w:rsidR="0094544E" w:rsidRPr="00636AB9" w:rsidRDefault="0094544E" w:rsidP="00E840D4">
            <w:pPr>
              <w:jc w:val="both"/>
              <w:rPr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_________________ /</w:t>
            </w:r>
            <w:r w:rsidR="00E840D4">
              <w:rPr>
                <w:b/>
                <w:sz w:val="24"/>
                <w:szCs w:val="24"/>
              </w:rPr>
              <w:t>Маринин О.Ф.</w:t>
            </w:r>
            <w:r w:rsidRPr="00636AB9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14:paraId="006C24AC" w14:textId="2AFD6F48" w:rsidR="0094544E" w:rsidRPr="00636AB9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____________________/</w:t>
            </w:r>
            <w:r w:rsidRPr="00636AB9">
              <w:rPr>
                <w:b/>
                <w:bCs/>
                <w:sz w:val="24"/>
                <w:szCs w:val="24"/>
              </w:rPr>
              <w:t>Стрелин Е.Н.</w:t>
            </w:r>
            <w:r w:rsidRPr="00636AB9">
              <w:rPr>
                <w:b/>
                <w:sz w:val="24"/>
                <w:szCs w:val="24"/>
              </w:rPr>
              <w:t>/</w:t>
            </w:r>
          </w:p>
        </w:tc>
      </w:tr>
    </w:tbl>
    <w:p w14:paraId="34649623" w14:textId="77777777" w:rsidR="0094544E" w:rsidRDefault="0094544E">
      <w:pPr>
        <w:jc w:val="center"/>
        <w:rPr>
          <w:b/>
          <w:sz w:val="24"/>
          <w:szCs w:val="24"/>
        </w:rPr>
      </w:pPr>
    </w:p>
    <w:p w14:paraId="11E09668" w14:textId="77777777" w:rsidR="00DE79CA" w:rsidRDefault="00DE79CA">
      <w:pPr>
        <w:ind w:firstLine="709"/>
        <w:jc w:val="center"/>
        <w:rPr>
          <w:b/>
          <w:sz w:val="24"/>
          <w:szCs w:val="24"/>
        </w:rPr>
      </w:pPr>
    </w:p>
    <w:p w14:paraId="6FF6D784" w14:textId="77777777" w:rsidR="00DE79CA" w:rsidRDefault="00DE79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</w:t>
      </w:r>
    </w:p>
    <w:p w14:paraId="741A35E1" w14:textId="77777777" w:rsidR="00DB0EA3" w:rsidRDefault="005172CE" w:rsidP="000B47D3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B47D3">
        <w:rPr>
          <w:sz w:val="24"/>
          <w:szCs w:val="24"/>
        </w:rPr>
        <w:lastRenderedPageBreak/>
        <w:t xml:space="preserve">                                                                                                      </w:t>
      </w:r>
    </w:p>
    <w:p w14:paraId="6BB6C495" w14:textId="7AD8A8C9" w:rsidR="00E9149F" w:rsidRPr="00E9149F" w:rsidRDefault="00DB0EA3" w:rsidP="000B47D3">
      <w:pPr>
        <w:jc w:val="center"/>
        <w:rPr>
          <w:b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0B47D3">
        <w:rPr>
          <w:sz w:val="24"/>
          <w:szCs w:val="24"/>
        </w:rPr>
        <w:t xml:space="preserve">    </w:t>
      </w:r>
      <w:r w:rsidR="00E9149F" w:rsidRPr="00E9149F">
        <w:rPr>
          <w:b/>
          <w:sz w:val="18"/>
          <w:szCs w:val="18"/>
        </w:rPr>
        <w:t>Приложение № 1 к договору поставки</w:t>
      </w:r>
    </w:p>
    <w:p w14:paraId="5DA07C0B" w14:textId="64D0152A" w:rsidR="00E9149F" w:rsidRDefault="00E9149F" w:rsidP="000028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2FA8">
        <w:rPr>
          <w:b/>
          <w:sz w:val="18"/>
          <w:szCs w:val="18"/>
        </w:rPr>
        <w:t xml:space="preserve">     </w:t>
      </w:r>
      <w:r>
        <w:rPr>
          <w:b/>
          <w:sz w:val="18"/>
          <w:szCs w:val="18"/>
        </w:rPr>
        <w:t xml:space="preserve"> </w:t>
      </w:r>
      <w:r w:rsidR="00072FA8">
        <w:rPr>
          <w:b/>
          <w:sz w:val="18"/>
          <w:szCs w:val="18"/>
        </w:rPr>
        <w:t xml:space="preserve">      </w:t>
      </w:r>
      <w:r>
        <w:rPr>
          <w:b/>
          <w:sz w:val="18"/>
          <w:szCs w:val="18"/>
        </w:rPr>
        <w:t xml:space="preserve"> </w:t>
      </w:r>
      <w:r w:rsidR="000B47D3">
        <w:rPr>
          <w:b/>
          <w:sz w:val="18"/>
          <w:szCs w:val="18"/>
        </w:rPr>
        <w:t xml:space="preserve"> </w:t>
      </w:r>
      <w:r w:rsidR="00B6459F">
        <w:rPr>
          <w:b/>
          <w:sz w:val="18"/>
          <w:szCs w:val="18"/>
        </w:rPr>
        <w:t xml:space="preserve">№ </w:t>
      </w:r>
      <w:r w:rsidR="000B47D3">
        <w:rPr>
          <w:b/>
          <w:sz w:val="18"/>
          <w:szCs w:val="18"/>
        </w:rPr>
        <w:t xml:space="preserve">_____ </w:t>
      </w:r>
      <w:proofErr w:type="gramStart"/>
      <w:r w:rsidRPr="00E9149F">
        <w:rPr>
          <w:b/>
          <w:sz w:val="18"/>
          <w:szCs w:val="18"/>
        </w:rPr>
        <w:t xml:space="preserve">от </w:t>
      </w:r>
      <w:r w:rsidR="00834D5E">
        <w:rPr>
          <w:b/>
          <w:sz w:val="18"/>
          <w:szCs w:val="18"/>
        </w:rPr>
        <w:t xml:space="preserve"> «</w:t>
      </w:r>
      <w:proofErr w:type="gramEnd"/>
      <w:r w:rsidR="000B47D3">
        <w:rPr>
          <w:b/>
          <w:sz w:val="18"/>
          <w:szCs w:val="18"/>
        </w:rPr>
        <w:t>___</w:t>
      </w:r>
      <w:r w:rsidR="00834D5E">
        <w:rPr>
          <w:b/>
          <w:sz w:val="18"/>
          <w:szCs w:val="18"/>
        </w:rPr>
        <w:t xml:space="preserve">» </w:t>
      </w:r>
      <w:r w:rsidR="000B47D3">
        <w:rPr>
          <w:b/>
          <w:sz w:val="18"/>
          <w:szCs w:val="18"/>
        </w:rPr>
        <w:t>__________</w:t>
      </w:r>
      <w:r w:rsidR="00834D5E">
        <w:rPr>
          <w:b/>
          <w:sz w:val="18"/>
          <w:szCs w:val="18"/>
        </w:rPr>
        <w:t xml:space="preserve"> 20</w:t>
      </w:r>
      <w:r w:rsidR="001678E4">
        <w:rPr>
          <w:b/>
          <w:sz w:val="18"/>
          <w:szCs w:val="18"/>
        </w:rPr>
        <w:t>22</w:t>
      </w:r>
      <w:r w:rsidR="0094544E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>года</w:t>
      </w:r>
    </w:p>
    <w:p w14:paraId="1DC8C6B3" w14:textId="3A7B7DB8" w:rsidR="00DB0EA3" w:rsidRDefault="00DB0EA3" w:rsidP="00002879">
      <w:pPr>
        <w:jc w:val="center"/>
        <w:rPr>
          <w:b/>
          <w:sz w:val="18"/>
          <w:szCs w:val="18"/>
        </w:rPr>
      </w:pPr>
    </w:p>
    <w:p w14:paraId="2E92DAA1" w14:textId="52DA23B6" w:rsidR="00DB0EA3" w:rsidRDefault="00DB0EA3" w:rsidP="00002879">
      <w:pPr>
        <w:jc w:val="center"/>
        <w:rPr>
          <w:b/>
          <w:sz w:val="18"/>
          <w:szCs w:val="18"/>
        </w:rPr>
      </w:pPr>
    </w:p>
    <w:p w14:paraId="1598D310" w14:textId="22E5CD67" w:rsidR="00DB0EA3" w:rsidRDefault="00DB0EA3" w:rsidP="00002879">
      <w:pPr>
        <w:jc w:val="center"/>
        <w:rPr>
          <w:b/>
          <w:sz w:val="18"/>
          <w:szCs w:val="18"/>
        </w:rPr>
      </w:pPr>
    </w:p>
    <w:p w14:paraId="6505B1EC" w14:textId="77777777" w:rsidR="00DB0EA3" w:rsidRDefault="00DB0EA3" w:rsidP="00002879">
      <w:pPr>
        <w:jc w:val="center"/>
        <w:rPr>
          <w:b/>
          <w:sz w:val="18"/>
          <w:szCs w:val="18"/>
        </w:rPr>
      </w:pPr>
    </w:p>
    <w:p w14:paraId="70C38BD5" w14:textId="77777777" w:rsidR="00E43916" w:rsidRPr="00BB6C9D" w:rsidRDefault="00E9149F" w:rsidP="00E9149F">
      <w:pPr>
        <w:jc w:val="center"/>
        <w:rPr>
          <w:b/>
          <w:sz w:val="22"/>
          <w:szCs w:val="22"/>
        </w:rPr>
      </w:pPr>
      <w:r w:rsidRPr="00BB6C9D">
        <w:rPr>
          <w:b/>
          <w:sz w:val="22"/>
          <w:szCs w:val="22"/>
        </w:rPr>
        <w:t>СПЕЦИФИКАЦИЯ НА ПРОДУКЦИЮ</w:t>
      </w:r>
    </w:p>
    <w:p w14:paraId="18D8626B" w14:textId="20B1D271" w:rsidR="00E9149F" w:rsidRPr="00BB6C9D" w:rsidRDefault="000B47D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 w:rsidR="00E43916" w:rsidRPr="00BB6C9D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391"/>
        <w:gridCol w:w="1761"/>
        <w:gridCol w:w="234"/>
        <w:gridCol w:w="620"/>
        <w:gridCol w:w="1306"/>
        <w:gridCol w:w="1525"/>
        <w:gridCol w:w="1476"/>
      </w:tblGrid>
      <w:tr w:rsidR="000C35D3" w:rsidRPr="002662C0" w14:paraId="77720603" w14:textId="77777777" w:rsidTr="00DB0EA3">
        <w:tc>
          <w:tcPr>
            <w:tcW w:w="541" w:type="dxa"/>
            <w:shd w:val="clear" w:color="auto" w:fill="auto"/>
            <w:vAlign w:val="center"/>
          </w:tcPr>
          <w:p w14:paraId="4044560C" w14:textId="77777777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 w:rsidRPr="0000287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391" w:type="dxa"/>
            <w:shd w:val="clear" w:color="auto" w:fill="auto"/>
            <w:vAlign w:val="center"/>
          </w:tcPr>
          <w:p w14:paraId="18A5E686" w14:textId="7122EDC2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 w:rsidRPr="00002879">
              <w:rPr>
                <w:b/>
                <w:sz w:val="22"/>
                <w:szCs w:val="22"/>
              </w:rPr>
              <w:t xml:space="preserve">Наименование </w:t>
            </w:r>
            <w:r w:rsidR="00DB0EA3">
              <w:rPr>
                <w:b/>
                <w:sz w:val="22"/>
                <w:szCs w:val="22"/>
              </w:rPr>
              <w:t>п</w:t>
            </w:r>
            <w:r w:rsidRPr="00002879">
              <w:rPr>
                <w:b/>
                <w:sz w:val="22"/>
                <w:szCs w:val="22"/>
              </w:rPr>
              <w:t>родукции</w:t>
            </w:r>
          </w:p>
        </w:tc>
        <w:tc>
          <w:tcPr>
            <w:tcW w:w="1761" w:type="dxa"/>
          </w:tcPr>
          <w:p w14:paraId="2F896631" w14:textId="17FEB0E2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Страна происхождения </w:t>
            </w:r>
            <w:r w:rsidR="00DB0EA3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45223287" w14:textId="77777777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 w:rsidRPr="00002879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BF93EE2" w14:textId="77777777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 w:rsidRPr="00002879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33EE35C6" w14:textId="1724F248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 w:rsidRPr="00002879">
              <w:rPr>
                <w:b/>
                <w:sz w:val="22"/>
                <w:szCs w:val="22"/>
              </w:rPr>
              <w:t xml:space="preserve">Цена за единицу </w:t>
            </w:r>
            <w:r w:rsidR="00DB0EA3">
              <w:rPr>
                <w:b/>
                <w:sz w:val="22"/>
                <w:szCs w:val="22"/>
              </w:rPr>
              <w:t>п</w:t>
            </w:r>
            <w:r w:rsidRPr="00002879">
              <w:rPr>
                <w:b/>
                <w:sz w:val="22"/>
                <w:szCs w:val="22"/>
              </w:rPr>
              <w:t>родукции, руб. с НДС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5491C651" w14:textId="6FB98597" w:rsidR="000C35D3" w:rsidRPr="00002879" w:rsidRDefault="000C35D3" w:rsidP="002662C0">
            <w:pPr>
              <w:jc w:val="center"/>
              <w:rPr>
                <w:b/>
                <w:sz w:val="22"/>
                <w:szCs w:val="22"/>
              </w:rPr>
            </w:pPr>
            <w:r w:rsidRPr="00002879">
              <w:rPr>
                <w:b/>
                <w:sz w:val="22"/>
                <w:szCs w:val="22"/>
              </w:rPr>
              <w:t xml:space="preserve">Общая стоимость </w:t>
            </w:r>
            <w:r w:rsidR="00DB0EA3">
              <w:rPr>
                <w:b/>
                <w:sz w:val="22"/>
                <w:szCs w:val="22"/>
              </w:rPr>
              <w:t>п</w:t>
            </w:r>
            <w:r w:rsidRPr="00002879">
              <w:rPr>
                <w:b/>
                <w:sz w:val="22"/>
                <w:szCs w:val="22"/>
              </w:rPr>
              <w:t>родукции, руб. с НДС</w:t>
            </w:r>
          </w:p>
        </w:tc>
      </w:tr>
      <w:tr w:rsidR="000C35D3" w:rsidRPr="002662C0" w14:paraId="6EDC9326" w14:textId="77777777" w:rsidTr="00DB0EA3">
        <w:tc>
          <w:tcPr>
            <w:tcW w:w="541" w:type="dxa"/>
            <w:shd w:val="clear" w:color="auto" w:fill="auto"/>
            <w:vAlign w:val="center"/>
          </w:tcPr>
          <w:p w14:paraId="6C5D9334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</w:t>
            </w:r>
          </w:p>
        </w:tc>
        <w:tc>
          <w:tcPr>
            <w:tcW w:w="2391" w:type="dxa"/>
            <w:shd w:val="clear" w:color="auto" w:fill="auto"/>
          </w:tcPr>
          <w:p w14:paraId="5CE5244E" w14:textId="77777777" w:rsidR="000C35D3" w:rsidRPr="00BB6C9D" w:rsidRDefault="000C35D3" w:rsidP="00564E8D">
            <w:r w:rsidRPr="00BB6C9D">
              <w:t xml:space="preserve">Кабель ВВГ-П </w:t>
            </w:r>
            <w:proofErr w:type="spellStart"/>
            <w:r w:rsidRPr="00BB6C9D">
              <w:t>нг</w:t>
            </w:r>
            <w:proofErr w:type="spellEnd"/>
            <w:r w:rsidRPr="00BB6C9D">
              <w:t xml:space="preserve">(А)-LS 3х2,5 </w:t>
            </w:r>
            <w:proofErr w:type="spellStart"/>
            <w:proofErr w:type="gramStart"/>
            <w:r w:rsidRPr="00BB6C9D">
              <w:t>ок</w:t>
            </w:r>
            <w:proofErr w:type="spellEnd"/>
            <w:r w:rsidRPr="00BB6C9D">
              <w:t>(</w:t>
            </w:r>
            <w:proofErr w:type="gramEnd"/>
            <w:r w:rsidRPr="00BB6C9D">
              <w:t>N, PE)-0,66 ГОСТ (100м) TDM</w:t>
            </w:r>
          </w:p>
        </w:tc>
        <w:tc>
          <w:tcPr>
            <w:tcW w:w="1761" w:type="dxa"/>
            <w:vAlign w:val="center"/>
          </w:tcPr>
          <w:p w14:paraId="5DAEAC43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11135DB6" w14:textId="77777777" w:rsidR="000C35D3" w:rsidRPr="00BB6C9D" w:rsidRDefault="000C35D3" w:rsidP="00564E8D">
            <w:pPr>
              <w:jc w:val="center"/>
            </w:pPr>
            <w:r w:rsidRPr="00BB6C9D">
              <w:t>1 000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EFEBAA7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D4B6099" w14:textId="77777777" w:rsidR="000C35D3" w:rsidRPr="00BB6C9D" w:rsidRDefault="000C35D3" w:rsidP="00564E8D">
            <w:pPr>
              <w:jc w:val="center"/>
            </w:pPr>
            <w:r w:rsidRPr="00BB6C9D">
              <w:t>100,58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4FC5B5CF" w14:textId="77777777" w:rsidR="000C35D3" w:rsidRPr="00BB6C9D" w:rsidRDefault="000C35D3" w:rsidP="00564E8D">
            <w:pPr>
              <w:jc w:val="center"/>
            </w:pPr>
            <w:r w:rsidRPr="00BB6C9D">
              <w:t>100 580,00</w:t>
            </w:r>
          </w:p>
        </w:tc>
      </w:tr>
      <w:tr w:rsidR="000C35D3" w:rsidRPr="002662C0" w14:paraId="3F0CF5CC" w14:textId="77777777" w:rsidTr="00DB0EA3">
        <w:tc>
          <w:tcPr>
            <w:tcW w:w="541" w:type="dxa"/>
            <w:shd w:val="clear" w:color="auto" w:fill="auto"/>
            <w:vAlign w:val="center"/>
          </w:tcPr>
          <w:p w14:paraId="1F06078D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2</w:t>
            </w:r>
          </w:p>
        </w:tc>
        <w:tc>
          <w:tcPr>
            <w:tcW w:w="2391" w:type="dxa"/>
            <w:shd w:val="clear" w:color="auto" w:fill="auto"/>
          </w:tcPr>
          <w:p w14:paraId="455C71AE" w14:textId="77777777" w:rsidR="000C35D3" w:rsidRPr="00BB6C9D" w:rsidRDefault="000C35D3" w:rsidP="00564E8D">
            <w:r w:rsidRPr="00BB6C9D">
              <w:t xml:space="preserve">Кабель ВВГ-П </w:t>
            </w:r>
            <w:proofErr w:type="spellStart"/>
            <w:r w:rsidRPr="00BB6C9D">
              <w:t>нг</w:t>
            </w:r>
            <w:proofErr w:type="spellEnd"/>
            <w:r w:rsidRPr="00BB6C9D">
              <w:t xml:space="preserve">(А)-LS 3х1,5 </w:t>
            </w:r>
            <w:proofErr w:type="spellStart"/>
            <w:proofErr w:type="gramStart"/>
            <w:r w:rsidRPr="00BB6C9D">
              <w:t>ок</w:t>
            </w:r>
            <w:proofErr w:type="spellEnd"/>
            <w:r w:rsidRPr="00BB6C9D">
              <w:t>(</w:t>
            </w:r>
            <w:proofErr w:type="gramEnd"/>
            <w:r w:rsidRPr="00BB6C9D">
              <w:t>N, PE)-0,66 ГОСТ (100м) TDM</w:t>
            </w:r>
          </w:p>
        </w:tc>
        <w:tc>
          <w:tcPr>
            <w:tcW w:w="1761" w:type="dxa"/>
            <w:vAlign w:val="center"/>
          </w:tcPr>
          <w:p w14:paraId="068208AA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45931D2D" w14:textId="77777777" w:rsidR="000C35D3" w:rsidRPr="00BB6C9D" w:rsidRDefault="000C35D3" w:rsidP="00564E8D">
            <w:pPr>
              <w:jc w:val="center"/>
            </w:pPr>
            <w:r w:rsidRPr="00BB6C9D">
              <w:t>1 000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7D322C3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39E95D65" w14:textId="77777777" w:rsidR="000C35D3" w:rsidRPr="00BB6C9D" w:rsidRDefault="000C35D3" w:rsidP="00564E8D">
            <w:pPr>
              <w:jc w:val="center"/>
            </w:pPr>
            <w:r w:rsidRPr="00BB6C9D">
              <w:t>64,85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48B0BB44" w14:textId="77777777" w:rsidR="000C35D3" w:rsidRPr="00BB6C9D" w:rsidRDefault="000C35D3" w:rsidP="00564E8D">
            <w:pPr>
              <w:jc w:val="center"/>
            </w:pPr>
            <w:r w:rsidRPr="00BB6C9D">
              <w:t>64 850,00</w:t>
            </w:r>
          </w:p>
        </w:tc>
      </w:tr>
      <w:tr w:rsidR="000C35D3" w:rsidRPr="002662C0" w14:paraId="24555DDC" w14:textId="77777777" w:rsidTr="00DB0EA3">
        <w:tc>
          <w:tcPr>
            <w:tcW w:w="541" w:type="dxa"/>
            <w:shd w:val="clear" w:color="auto" w:fill="auto"/>
            <w:vAlign w:val="center"/>
          </w:tcPr>
          <w:p w14:paraId="6F3E61A2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3</w:t>
            </w:r>
          </w:p>
        </w:tc>
        <w:tc>
          <w:tcPr>
            <w:tcW w:w="2391" w:type="dxa"/>
            <w:shd w:val="clear" w:color="auto" w:fill="auto"/>
          </w:tcPr>
          <w:p w14:paraId="47346B7A" w14:textId="77777777" w:rsidR="000C35D3" w:rsidRPr="00BB6C9D" w:rsidRDefault="000C35D3" w:rsidP="00564E8D">
            <w:r w:rsidRPr="00BB6C9D">
              <w:t xml:space="preserve">Кабель ВВГ-П </w:t>
            </w:r>
            <w:proofErr w:type="spellStart"/>
            <w:r w:rsidRPr="00BB6C9D">
              <w:t>нг</w:t>
            </w:r>
            <w:proofErr w:type="spellEnd"/>
            <w:r w:rsidRPr="00BB6C9D">
              <w:t xml:space="preserve">(А)-LS 2х1,5 </w:t>
            </w:r>
            <w:proofErr w:type="spellStart"/>
            <w:r w:rsidRPr="00BB6C9D">
              <w:t>ок</w:t>
            </w:r>
            <w:proofErr w:type="spellEnd"/>
            <w:r w:rsidRPr="00BB6C9D">
              <w:t>(N)-0,66 ГОСТ (100м) TDM</w:t>
            </w:r>
          </w:p>
        </w:tc>
        <w:tc>
          <w:tcPr>
            <w:tcW w:w="1761" w:type="dxa"/>
            <w:vAlign w:val="center"/>
          </w:tcPr>
          <w:p w14:paraId="410C0940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05CBC59A" w14:textId="77777777" w:rsidR="000C35D3" w:rsidRPr="00BB6C9D" w:rsidRDefault="000C35D3" w:rsidP="00564E8D">
            <w:pPr>
              <w:jc w:val="center"/>
            </w:pPr>
            <w:r w:rsidRPr="00BB6C9D">
              <w:t>1 000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75686741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414E1F4D" w14:textId="77777777" w:rsidR="000C35D3" w:rsidRPr="00BB6C9D" w:rsidRDefault="000C35D3" w:rsidP="00564E8D">
            <w:pPr>
              <w:jc w:val="center"/>
            </w:pPr>
            <w:r w:rsidRPr="00BB6C9D">
              <w:t>44,13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D139C05" w14:textId="77777777" w:rsidR="000C35D3" w:rsidRPr="00BB6C9D" w:rsidRDefault="000C35D3" w:rsidP="00564E8D">
            <w:pPr>
              <w:jc w:val="center"/>
            </w:pPr>
            <w:r w:rsidRPr="00BB6C9D">
              <w:t>44 130,00</w:t>
            </w:r>
          </w:p>
        </w:tc>
      </w:tr>
      <w:tr w:rsidR="000C35D3" w:rsidRPr="002662C0" w14:paraId="3493C3EB" w14:textId="77777777" w:rsidTr="00DB0EA3">
        <w:tc>
          <w:tcPr>
            <w:tcW w:w="541" w:type="dxa"/>
            <w:shd w:val="clear" w:color="auto" w:fill="auto"/>
            <w:vAlign w:val="center"/>
          </w:tcPr>
          <w:p w14:paraId="79FE8614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4</w:t>
            </w:r>
          </w:p>
        </w:tc>
        <w:tc>
          <w:tcPr>
            <w:tcW w:w="2391" w:type="dxa"/>
            <w:shd w:val="clear" w:color="auto" w:fill="auto"/>
          </w:tcPr>
          <w:p w14:paraId="346AA035" w14:textId="77777777" w:rsidR="000C35D3" w:rsidRPr="00BB6C9D" w:rsidRDefault="000C35D3" w:rsidP="00564E8D">
            <w:r w:rsidRPr="00BB6C9D">
              <w:t>Провод ПВС 2х0,75 ГОСТ (100м), белый TDM</w:t>
            </w:r>
          </w:p>
        </w:tc>
        <w:tc>
          <w:tcPr>
            <w:tcW w:w="1761" w:type="dxa"/>
            <w:vAlign w:val="center"/>
          </w:tcPr>
          <w:p w14:paraId="7990DD4E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4586E130" w14:textId="77777777" w:rsidR="000C35D3" w:rsidRPr="00BB6C9D" w:rsidRDefault="000C35D3" w:rsidP="00564E8D">
            <w:pPr>
              <w:jc w:val="center"/>
            </w:pPr>
            <w:r w:rsidRPr="00BB6C9D">
              <w:t>300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279BEFC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3A0AD80" w14:textId="77777777" w:rsidR="000C35D3" w:rsidRPr="00BB6C9D" w:rsidRDefault="000C35D3" w:rsidP="00564E8D">
            <w:pPr>
              <w:jc w:val="center"/>
            </w:pPr>
            <w:r w:rsidRPr="00BB6C9D">
              <w:t>27,52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62CED2D" w14:textId="77777777" w:rsidR="000C35D3" w:rsidRPr="00BB6C9D" w:rsidRDefault="000C35D3" w:rsidP="00564E8D">
            <w:pPr>
              <w:jc w:val="center"/>
            </w:pPr>
            <w:r w:rsidRPr="00BB6C9D">
              <w:t>8 256,00</w:t>
            </w:r>
          </w:p>
        </w:tc>
      </w:tr>
      <w:tr w:rsidR="000C35D3" w:rsidRPr="002662C0" w14:paraId="2286A15D" w14:textId="77777777" w:rsidTr="00DB0EA3">
        <w:tc>
          <w:tcPr>
            <w:tcW w:w="541" w:type="dxa"/>
            <w:shd w:val="clear" w:color="auto" w:fill="auto"/>
            <w:vAlign w:val="center"/>
          </w:tcPr>
          <w:p w14:paraId="23CFEFDB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5</w:t>
            </w:r>
          </w:p>
        </w:tc>
        <w:tc>
          <w:tcPr>
            <w:tcW w:w="2391" w:type="dxa"/>
            <w:shd w:val="clear" w:color="auto" w:fill="auto"/>
          </w:tcPr>
          <w:p w14:paraId="7B316418" w14:textId="77777777" w:rsidR="000C35D3" w:rsidRPr="00BB6C9D" w:rsidRDefault="000C35D3" w:rsidP="00564E8D">
            <w:r w:rsidRPr="00BB6C9D">
              <w:t>Провод ПВС 3*0,75 EXTRA ГОСТ</w:t>
            </w:r>
          </w:p>
        </w:tc>
        <w:tc>
          <w:tcPr>
            <w:tcW w:w="1761" w:type="dxa"/>
            <w:vAlign w:val="center"/>
          </w:tcPr>
          <w:p w14:paraId="30D9EE1F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3390E96A" w14:textId="77777777" w:rsidR="000C35D3" w:rsidRPr="00BB6C9D" w:rsidRDefault="000C35D3" w:rsidP="00564E8D">
            <w:pPr>
              <w:jc w:val="center"/>
            </w:pPr>
            <w:r w:rsidRPr="00BB6C9D"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9574C4A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516A959" w14:textId="77777777" w:rsidR="000C35D3" w:rsidRPr="00BB6C9D" w:rsidRDefault="000C35D3" w:rsidP="00564E8D">
            <w:pPr>
              <w:jc w:val="center"/>
            </w:pPr>
            <w:r w:rsidRPr="00BB6C9D">
              <w:t>38,30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516B757A" w14:textId="77777777" w:rsidR="000C35D3" w:rsidRPr="00BB6C9D" w:rsidRDefault="000C35D3" w:rsidP="00564E8D">
            <w:pPr>
              <w:jc w:val="center"/>
            </w:pPr>
            <w:r w:rsidRPr="00BB6C9D">
              <w:t>7 660,00</w:t>
            </w:r>
          </w:p>
        </w:tc>
      </w:tr>
      <w:tr w:rsidR="000C35D3" w:rsidRPr="002662C0" w14:paraId="25ED6E10" w14:textId="77777777" w:rsidTr="00DB0EA3">
        <w:tc>
          <w:tcPr>
            <w:tcW w:w="541" w:type="dxa"/>
            <w:shd w:val="clear" w:color="auto" w:fill="auto"/>
            <w:vAlign w:val="center"/>
          </w:tcPr>
          <w:p w14:paraId="21E930AC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6</w:t>
            </w:r>
          </w:p>
        </w:tc>
        <w:tc>
          <w:tcPr>
            <w:tcW w:w="2391" w:type="dxa"/>
            <w:shd w:val="clear" w:color="auto" w:fill="auto"/>
          </w:tcPr>
          <w:p w14:paraId="09FCFFB1" w14:textId="77777777" w:rsidR="000C35D3" w:rsidRPr="00BB6C9D" w:rsidRDefault="000C35D3" w:rsidP="00564E8D">
            <w:r w:rsidRPr="00BB6C9D">
              <w:t>Провод ПВС 2х1,5 ГОСТ (100м), белый TDM</w:t>
            </w:r>
          </w:p>
        </w:tc>
        <w:tc>
          <w:tcPr>
            <w:tcW w:w="1761" w:type="dxa"/>
            <w:vAlign w:val="center"/>
          </w:tcPr>
          <w:p w14:paraId="49E9EE89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2E70D151" w14:textId="77777777" w:rsidR="000C35D3" w:rsidRPr="00BB6C9D" w:rsidRDefault="000C35D3" w:rsidP="00564E8D">
            <w:pPr>
              <w:jc w:val="center"/>
            </w:pPr>
            <w:r w:rsidRPr="00BB6C9D">
              <w:t>300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91AD835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5E5438B" w14:textId="77777777" w:rsidR="000C35D3" w:rsidRPr="00BB6C9D" w:rsidRDefault="000C35D3" w:rsidP="00564E8D">
            <w:pPr>
              <w:jc w:val="center"/>
            </w:pPr>
            <w:r w:rsidRPr="00BB6C9D">
              <w:t>47,32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575D009D" w14:textId="77777777" w:rsidR="000C35D3" w:rsidRPr="00BB6C9D" w:rsidRDefault="000C35D3" w:rsidP="00564E8D">
            <w:pPr>
              <w:jc w:val="center"/>
            </w:pPr>
            <w:r w:rsidRPr="00BB6C9D">
              <w:t>14 196,00</w:t>
            </w:r>
          </w:p>
        </w:tc>
      </w:tr>
      <w:tr w:rsidR="000C35D3" w:rsidRPr="002662C0" w14:paraId="1FCFADB8" w14:textId="77777777" w:rsidTr="00DB0EA3">
        <w:tc>
          <w:tcPr>
            <w:tcW w:w="541" w:type="dxa"/>
            <w:shd w:val="clear" w:color="auto" w:fill="auto"/>
            <w:vAlign w:val="center"/>
          </w:tcPr>
          <w:p w14:paraId="20A42C4A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7</w:t>
            </w:r>
          </w:p>
        </w:tc>
        <w:tc>
          <w:tcPr>
            <w:tcW w:w="2391" w:type="dxa"/>
            <w:shd w:val="clear" w:color="auto" w:fill="auto"/>
          </w:tcPr>
          <w:p w14:paraId="5543C981" w14:textId="77777777" w:rsidR="000C35D3" w:rsidRPr="00BB6C9D" w:rsidRDefault="000C35D3" w:rsidP="00564E8D">
            <w:r w:rsidRPr="00BB6C9D">
              <w:t>Провод ПВС 3х1,5 ГОСТ (100м), белый TDM</w:t>
            </w:r>
          </w:p>
        </w:tc>
        <w:tc>
          <w:tcPr>
            <w:tcW w:w="1761" w:type="dxa"/>
            <w:vAlign w:val="center"/>
          </w:tcPr>
          <w:p w14:paraId="249643AA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33AE9684" w14:textId="77777777" w:rsidR="000C35D3" w:rsidRPr="00BB6C9D" w:rsidRDefault="000C35D3" w:rsidP="00564E8D">
            <w:pPr>
              <w:jc w:val="center"/>
            </w:pPr>
            <w:r w:rsidRPr="00BB6C9D"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BD123EA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315B994E" w14:textId="77777777" w:rsidR="000C35D3" w:rsidRPr="00BB6C9D" w:rsidRDefault="000C35D3" w:rsidP="00564E8D">
            <w:pPr>
              <w:jc w:val="center"/>
            </w:pPr>
            <w:r w:rsidRPr="00BB6C9D">
              <w:t>66,64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2152240" w14:textId="77777777" w:rsidR="000C35D3" w:rsidRPr="00BB6C9D" w:rsidRDefault="000C35D3" w:rsidP="00564E8D">
            <w:pPr>
              <w:jc w:val="center"/>
            </w:pPr>
            <w:r w:rsidRPr="00BB6C9D">
              <w:t>6 664,00</w:t>
            </w:r>
          </w:p>
        </w:tc>
      </w:tr>
      <w:tr w:rsidR="000C35D3" w:rsidRPr="002662C0" w14:paraId="213A4820" w14:textId="77777777" w:rsidTr="00DB0EA3">
        <w:tc>
          <w:tcPr>
            <w:tcW w:w="541" w:type="dxa"/>
            <w:shd w:val="clear" w:color="auto" w:fill="auto"/>
            <w:vAlign w:val="center"/>
          </w:tcPr>
          <w:p w14:paraId="7D4835B8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8</w:t>
            </w:r>
          </w:p>
        </w:tc>
        <w:tc>
          <w:tcPr>
            <w:tcW w:w="2391" w:type="dxa"/>
            <w:shd w:val="clear" w:color="auto" w:fill="auto"/>
          </w:tcPr>
          <w:p w14:paraId="5641D7CB" w14:textId="77777777" w:rsidR="000C35D3" w:rsidRPr="00BB6C9D" w:rsidRDefault="000C35D3" w:rsidP="00564E8D">
            <w:r w:rsidRPr="00BB6C9D">
              <w:t xml:space="preserve">Провод </w:t>
            </w:r>
            <w:proofErr w:type="spellStart"/>
            <w:r w:rsidRPr="00BB6C9D">
              <w:t>ПуГВ</w:t>
            </w:r>
            <w:proofErr w:type="spellEnd"/>
            <w:r w:rsidRPr="00BB6C9D">
              <w:t xml:space="preserve"> 6 ГОСТ</w:t>
            </w:r>
          </w:p>
        </w:tc>
        <w:tc>
          <w:tcPr>
            <w:tcW w:w="1761" w:type="dxa"/>
            <w:vAlign w:val="center"/>
          </w:tcPr>
          <w:p w14:paraId="37005BA4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23C874B4" w14:textId="77777777" w:rsidR="000C35D3" w:rsidRPr="00BB6C9D" w:rsidRDefault="000C35D3" w:rsidP="00564E8D">
            <w:pPr>
              <w:jc w:val="center"/>
            </w:pPr>
            <w:r w:rsidRPr="00BB6C9D"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C31D3DD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E99A125" w14:textId="77777777" w:rsidR="000C35D3" w:rsidRPr="00BB6C9D" w:rsidRDefault="000C35D3" w:rsidP="00564E8D">
            <w:pPr>
              <w:jc w:val="center"/>
            </w:pPr>
            <w:r w:rsidRPr="00BB6C9D">
              <w:t>79,86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6C7FCCE" w14:textId="77777777" w:rsidR="000C35D3" w:rsidRPr="00BB6C9D" w:rsidRDefault="000C35D3" w:rsidP="00564E8D">
            <w:pPr>
              <w:jc w:val="center"/>
            </w:pPr>
            <w:r w:rsidRPr="00BB6C9D">
              <w:t>15 972,00</w:t>
            </w:r>
          </w:p>
        </w:tc>
      </w:tr>
      <w:tr w:rsidR="000C35D3" w:rsidRPr="002662C0" w14:paraId="317837ED" w14:textId="77777777" w:rsidTr="00DB0EA3">
        <w:tc>
          <w:tcPr>
            <w:tcW w:w="541" w:type="dxa"/>
            <w:shd w:val="clear" w:color="auto" w:fill="auto"/>
            <w:vAlign w:val="center"/>
          </w:tcPr>
          <w:p w14:paraId="53EDAC92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9</w:t>
            </w:r>
          </w:p>
        </w:tc>
        <w:tc>
          <w:tcPr>
            <w:tcW w:w="2391" w:type="dxa"/>
            <w:shd w:val="clear" w:color="auto" w:fill="auto"/>
          </w:tcPr>
          <w:p w14:paraId="600238AD" w14:textId="77777777" w:rsidR="000C35D3" w:rsidRPr="00BB6C9D" w:rsidRDefault="000C35D3" w:rsidP="00564E8D">
            <w:r w:rsidRPr="00BB6C9D">
              <w:t xml:space="preserve">Кабель </w:t>
            </w:r>
            <w:proofErr w:type="spellStart"/>
            <w:r w:rsidRPr="00BB6C9D">
              <w:t>КГтп</w:t>
            </w:r>
            <w:proofErr w:type="spellEnd"/>
            <w:r w:rsidRPr="00BB6C9D">
              <w:t xml:space="preserve"> ХЛ 2*1,5-0,66</w:t>
            </w:r>
          </w:p>
        </w:tc>
        <w:tc>
          <w:tcPr>
            <w:tcW w:w="1761" w:type="dxa"/>
            <w:vAlign w:val="center"/>
          </w:tcPr>
          <w:p w14:paraId="5045244E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078EADEA" w14:textId="77777777" w:rsidR="000C35D3" w:rsidRPr="00BB6C9D" w:rsidRDefault="000C35D3" w:rsidP="00564E8D">
            <w:pPr>
              <w:jc w:val="center"/>
            </w:pPr>
            <w:r w:rsidRPr="00BB6C9D">
              <w:t>150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7B29ADD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9EBD43E" w14:textId="77777777" w:rsidR="000C35D3" w:rsidRPr="00BB6C9D" w:rsidRDefault="000C35D3" w:rsidP="00564E8D">
            <w:pPr>
              <w:jc w:val="center"/>
            </w:pPr>
            <w:r w:rsidRPr="00BB6C9D">
              <w:t>50,74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173A4510" w14:textId="77777777" w:rsidR="000C35D3" w:rsidRPr="00BB6C9D" w:rsidRDefault="000C35D3" w:rsidP="00564E8D">
            <w:pPr>
              <w:jc w:val="center"/>
            </w:pPr>
            <w:r w:rsidRPr="00BB6C9D">
              <w:t>7 611,00</w:t>
            </w:r>
          </w:p>
        </w:tc>
      </w:tr>
      <w:tr w:rsidR="000C35D3" w:rsidRPr="002662C0" w14:paraId="20BDD8F8" w14:textId="77777777" w:rsidTr="00DB0EA3">
        <w:tc>
          <w:tcPr>
            <w:tcW w:w="541" w:type="dxa"/>
            <w:shd w:val="clear" w:color="auto" w:fill="auto"/>
            <w:vAlign w:val="center"/>
          </w:tcPr>
          <w:p w14:paraId="6C065304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10</w:t>
            </w:r>
          </w:p>
        </w:tc>
        <w:tc>
          <w:tcPr>
            <w:tcW w:w="2391" w:type="dxa"/>
            <w:shd w:val="clear" w:color="auto" w:fill="auto"/>
          </w:tcPr>
          <w:p w14:paraId="49ABAB13" w14:textId="77777777" w:rsidR="000C35D3" w:rsidRPr="00BB6C9D" w:rsidRDefault="000C35D3" w:rsidP="00564E8D">
            <w:r w:rsidRPr="00BB6C9D">
              <w:t xml:space="preserve">Провод </w:t>
            </w:r>
            <w:proofErr w:type="spellStart"/>
            <w:r w:rsidRPr="00BB6C9D">
              <w:t>ПуВ</w:t>
            </w:r>
            <w:proofErr w:type="spellEnd"/>
            <w:r w:rsidRPr="00BB6C9D">
              <w:t xml:space="preserve"> 6 ГОСТ</w:t>
            </w:r>
          </w:p>
        </w:tc>
        <w:tc>
          <w:tcPr>
            <w:tcW w:w="1761" w:type="dxa"/>
            <w:vAlign w:val="center"/>
          </w:tcPr>
          <w:p w14:paraId="59CEE406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710E9823" w14:textId="77777777" w:rsidR="000C35D3" w:rsidRPr="00BB6C9D" w:rsidRDefault="000C35D3" w:rsidP="00564E8D">
            <w:pPr>
              <w:jc w:val="center"/>
            </w:pPr>
            <w:r w:rsidRPr="00BB6C9D"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7EF6E60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176A35DD" w14:textId="77777777" w:rsidR="000C35D3" w:rsidRPr="00BB6C9D" w:rsidRDefault="000C35D3" w:rsidP="00564E8D">
            <w:pPr>
              <w:jc w:val="center"/>
            </w:pPr>
            <w:r w:rsidRPr="00BB6C9D">
              <w:t>75,38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60A122B8" w14:textId="77777777" w:rsidR="000C35D3" w:rsidRPr="00BB6C9D" w:rsidRDefault="000C35D3" w:rsidP="00564E8D">
            <w:pPr>
              <w:jc w:val="center"/>
            </w:pPr>
            <w:r w:rsidRPr="00BB6C9D">
              <w:t>3 769,00</w:t>
            </w:r>
          </w:p>
        </w:tc>
      </w:tr>
      <w:tr w:rsidR="000C35D3" w:rsidRPr="002662C0" w14:paraId="216A6728" w14:textId="77777777" w:rsidTr="00DB0EA3">
        <w:tc>
          <w:tcPr>
            <w:tcW w:w="541" w:type="dxa"/>
            <w:shd w:val="clear" w:color="auto" w:fill="auto"/>
            <w:vAlign w:val="center"/>
          </w:tcPr>
          <w:p w14:paraId="2E3959B1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11</w:t>
            </w:r>
          </w:p>
        </w:tc>
        <w:tc>
          <w:tcPr>
            <w:tcW w:w="2391" w:type="dxa"/>
            <w:shd w:val="clear" w:color="auto" w:fill="auto"/>
          </w:tcPr>
          <w:p w14:paraId="6932AC99" w14:textId="77777777" w:rsidR="000C35D3" w:rsidRPr="00BB6C9D" w:rsidRDefault="000C35D3" w:rsidP="00564E8D">
            <w:r w:rsidRPr="00BB6C9D">
              <w:t xml:space="preserve">Провод </w:t>
            </w:r>
            <w:proofErr w:type="spellStart"/>
            <w:r w:rsidRPr="00BB6C9D">
              <w:t>ПуВ</w:t>
            </w:r>
            <w:proofErr w:type="spellEnd"/>
            <w:r w:rsidRPr="00BB6C9D">
              <w:t xml:space="preserve"> 2,5 ГОСТ</w:t>
            </w:r>
          </w:p>
        </w:tc>
        <w:tc>
          <w:tcPr>
            <w:tcW w:w="1761" w:type="dxa"/>
            <w:vAlign w:val="center"/>
          </w:tcPr>
          <w:p w14:paraId="5814467E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1CE1329B" w14:textId="77777777" w:rsidR="000C35D3" w:rsidRPr="00BB6C9D" w:rsidRDefault="000C35D3" w:rsidP="00564E8D">
            <w:pPr>
              <w:jc w:val="center"/>
            </w:pPr>
            <w:r w:rsidRPr="00BB6C9D">
              <w:t>12 000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65F2E31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C7BC507" w14:textId="77777777" w:rsidR="000C35D3" w:rsidRPr="00BB6C9D" w:rsidRDefault="000C35D3" w:rsidP="00564E8D">
            <w:pPr>
              <w:jc w:val="center"/>
            </w:pPr>
            <w:r w:rsidRPr="00BB6C9D">
              <w:t>31,81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03424C01" w14:textId="77777777" w:rsidR="000C35D3" w:rsidRPr="00BB6C9D" w:rsidRDefault="000C35D3" w:rsidP="00564E8D">
            <w:pPr>
              <w:jc w:val="center"/>
            </w:pPr>
            <w:r w:rsidRPr="00BB6C9D">
              <w:t>381 720,00</w:t>
            </w:r>
          </w:p>
        </w:tc>
      </w:tr>
      <w:tr w:rsidR="000C35D3" w:rsidRPr="002662C0" w14:paraId="38EDC7AF" w14:textId="77777777" w:rsidTr="00DB0EA3">
        <w:tc>
          <w:tcPr>
            <w:tcW w:w="541" w:type="dxa"/>
            <w:shd w:val="clear" w:color="auto" w:fill="auto"/>
            <w:vAlign w:val="center"/>
          </w:tcPr>
          <w:p w14:paraId="0A042422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12</w:t>
            </w:r>
          </w:p>
        </w:tc>
        <w:tc>
          <w:tcPr>
            <w:tcW w:w="2391" w:type="dxa"/>
            <w:shd w:val="clear" w:color="auto" w:fill="auto"/>
          </w:tcPr>
          <w:p w14:paraId="5BEAD21D" w14:textId="77777777" w:rsidR="000C35D3" w:rsidRPr="00BB6C9D" w:rsidRDefault="000C35D3" w:rsidP="00564E8D">
            <w:r w:rsidRPr="00BB6C9D">
              <w:t>Провод ПВС 4*1,5 EXTRA ГОСТ</w:t>
            </w:r>
          </w:p>
        </w:tc>
        <w:tc>
          <w:tcPr>
            <w:tcW w:w="1761" w:type="dxa"/>
            <w:vAlign w:val="center"/>
          </w:tcPr>
          <w:p w14:paraId="5A8B915A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37541C56" w14:textId="77777777" w:rsidR="000C35D3" w:rsidRPr="00BB6C9D" w:rsidRDefault="000C35D3" w:rsidP="00564E8D">
            <w:pPr>
              <w:jc w:val="center"/>
            </w:pPr>
            <w:r w:rsidRPr="00BB6C9D">
              <w:t>500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30CFE5A3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32A96240" w14:textId="77777777" w:rsidR="000C35D3" w:rsidRPr="00BB6C9D" w:rsidRDefault="000C35D3" w:rsidP="00564E8D">
            <w:pPr>
              <w:jc w:val="center"/>
            </w:pPr>
            <w:r w:rsidRPr="00BB6C9D">
              <w:t>89,82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272B0865" w14:textId="77777777" w:rsidR="000C35D3" w:rsidRPr="00BB6C9D" w:rsidRDefault="000C35D3" w:rsidP="00564E8D">
            <w:pPr>
              <w:jc w:val="center"/>
            </w:pPr>
            <w:r w:rsidRPr="00BB6C9D">
              <w:t>44 910,00</w:t>
            </w:r>
          </w:p>
        </w:tc>
      </w:tr>
      <w:tr w:rsidR="000C35D3" w:rsidRPr="002662C0" w14:paraId="1F3A5118" w14:textId="77777777" w:rsidTr="00DB0EA3">
        <w:tc>
          <w:tcPr>
            <w:tcW w:w="541" w:type="dxa"/>
            <w:shd w:val="clear" w:color="auto" w:fill="auto"/>
            <w:vAlign w:val="center"/>
          </w:tcPr>
          <w:p w14:paraId="151258DF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13</w:t>
            </w:r>
          </w:p>
        </w:tc>
        <w:tc>
          <w:tcPr>
            <w:tcW w:w="2391" w:type="dxa"/>
            <w:shd w:val="clear" w:color="auto" w:fill="auto"/>
          </w:tcPr>
          <w:p w14:paraId="7BE823BF" w14:textId="77777777" w:rsidR="000C35D3" w:rsidRPr="00BB6C9D" w:rsidRDefault="000C35D3" w:rsidP="00564E8D">
            <w:r w:rsidRPr="00BB6C9D">
              <w:t>Провод ПВС 3*2,5 EXTRA ГОСТ</w:t>
            </w:r>
          </w:p>
        </w:tc>
        <w:tc>
          <w:tcPr>
            <w:tcW w:w="1761" w:type="dxa"/>
            <w:vAlign w:val="center"/>
          </w:tcPr>
          <w:p w14:paraId="13B05432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6E9AB4BD" w14:textId="77777777" w:rsidR="000C35D3" w:rsidRPr="00BB6C9D" w:rsidRDefault="000C35D3" w:rsidP="00564E8D">
            <w:pPr>
              <w:jc w:val="center"/>
            </w:pPr>
            <w:r w:rsidRPr="00BB6C9D"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014A7CD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3764819" w14:textId="77777777" w:rsidR="000C35D3" w:rsidRPr="00BB6C9D" w:rsidRDefault="000C35D3" w:rsidP="00564E8D">
            <w:pPr>
              <w:jc w:val="center"/>
            </w:pPr>
            <w:r w:rsidRPr="00BB6C9D">
              <w:t>110,77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1BB8E51D" w14:textId="77777777" w:rsidR="000C35D3" w:rsidRPr="00BB6C9D" w:rsidRDefault="000C35D3" w:rsidP="00564E8D">
            <w:pPr>
              <w:jc w:val="center"/>
            </w:pPr>
            <w:r w:rsidRPr="00BB6C9D">
              <w:t>22 154,00</w:t>
            </w:r>
          </w:p>
        </w:tc>
      </w:tr>
      <w:tr w:rsidR="000C35D3" w:rsidRPr="002662C0" w14:paraId="49713D21" w14:textId="77777777" w:rsidTr="00DB0EA3">
        <w:tc>
          <w:tcPr>
            <w:tcW w:w="541" w:type="dxa"/>
            <w:shd w:val="clear" w:color="auto" w:fill="auto"/>
            <w:vAlign w:val="center"/>
          </w:tcPr>
          <w:p w14:paraId="1B45CB1B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14</w:t>
            </w:r>
          </w:p>
        </w:tc>
        <w:tc>
          <w:tcPr>
            <w:tcW w:w="2391" w:type="dxa"/>
            <w:shd w:val="clear" w:color="auto" w:fill="auto"/>
          </w:tcPr>
          <w:p w14:paraId="5F8D85ED" w14:textId="77777777" w:rsidR="000C35D3" w:rsidRPr="00BB6C9D" w:rsidRDefault="000C35D3" w:rsidP="00564E8D">
            <w:r w:rsidRPr="00BB6C9D">
              <w:t>Кабель ВВГ-</w:t>
            </w:r>
            <w:proofErr w:type="spellStart"/>
            <w:r w:rsidRPr="00BB6C9D">
              <w:t>нг</w:t>
            </w:r>
            <w:proofErr w:type="spellEnd"/>
            <w:r w:rsidRPr="00BB6C9D">
              <w:t>(А) LS 4*10 ГОСТ ККЗ EXTRA</w:t>
            </w:r>
          </w:p>
        </w:tc>
        <w:tc>
          <w:tcPr>
            <w:tcW w:w="1761" w:type="dxa"/>
            <w:vAlign w:val="center"/>
          </w:tcPr>
          <w:p w14:paraId="5357BB00" w14:textId="77777777" w:rsidR="000C35D3" w:rsidRPr="00BB6C9D" w:rsidRDefault="000C35D3" w:rsidP="000C35D3">
            <w:pPr>
              <w:jc w:val="center"/>
            </w:pPr>
            <w:r w:rsidRPr="00BB6C9D">
              <w:t>Россия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67ADCA09" w14:textId="77777777" w:rsidR="000C35D3" w:rsidRPr="00BB6C9D" w:rsidRDefault="000C35D3" w:rsidP="00564E8D">
            <w:pPr>
              <w:jc w:val="center"/>
            </w:pPr>
            <w:r w:rsidRPr="00BB6C9D"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12CAFB6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A5D96EE" w14:textId="77777777" w:rsidR="000C35D3" w:rsidRPr="00BB6C9D" w:rsidRDefault="000C35D3" w:rsidP="00564E8D">
            <w:pPr>
              <w:jc w:val="center"/>
            </w:pPr>
            <w:r w:rsidRPr="00BB6C9D">
              <w:t>541,41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7374230A" w14:textId="77777777" w:rsidR="000C35D3" w:rsidRPr="00BB6C9D" w:rsidRDefault="000C35D3" w:rsidP="00564E8D">
            <w:pPr>
              <w:jc w:val="center"/>
            </w:pPr>
            <w:r w:rsidRPr="00BB6C9D">
              <w:t>108 282,00</w:t>
            </w:r>
          </w:p>
        </w:tc>
      </w:tr>
      <w:tr w:rsidR="000C35D3" w:rsidRPr="002662C0" w14:paraId="6873E4F3" w14:textId="77777777" w:rsidTr="00DB0EA3">
        <w:tc>
          <w:tcPr>
            <w:tcW w:w="541" w:type="dxa"/>
            <w:shd w:val="clear" w:color="auto" w:fill="auto"/>
            <w:vAlign w:val="center"/>
          </w:tcPr>
          <w:p w14:paraId="1842F6A1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15</w:t>
            </w:r>
          </w:p>
        </w:tc>
        <w:tc>
          <w:tcPr>
            <w:tcW w:w="2391" w:type="dxa"/>
            <w:shd w:val="clear" w:color="auto" w:fill="auto"/>
          </w:tcPr>
          <w:p w14:paraId="5BFC3795" w14:textId="77777777" w:rsidR="000C35D3" w:rsidRPr="00BB6C9D" w:rsidRDefault="000C35D3" w:rsidP="00564E8D">
            <w:r w:rsidRPr="00BB6C9D">
              <w:t>Кабель КВК-П-2 +2x0,75 кв мм (</w:t>
            </w:r>
            <w:proofErr w:type="spellStart"/>
            <w:r w:rsidRPr="00BB6C9D">
              <w:t>Cu</w:t>
            </w:r>
            <w:proofErr w:type="spellEnd"/>
            <w:r w:rsidRPr="00BB6C9D">
              <w:t>/</w:t>
            </w:r>
            <w:proofErr w:type="spellStart"/>
            <w:r w:rsidRPr="00BB6C9D">
              <w:t>Cu</w:t>
            </w:r>
            <w:proofErr w:type="spellEnd"/>
            <w:r w:rsidRPr="00BB6C9D">
              <w:t>) черный (бухта 200 м) | 01-4105 | REXANT</w:t>
            </w:r>
          </w:p>
        </w:tc>
        <w:tc>
          <w:tcPr>
            <w:tcW w:w="1761" w:type="dxa"/>
            <w:vAlign w:val="center"/>
          </w:tcPr>
          <w:p w14:paraId="75ED38B3" w14:textId="77777777" w:rsidR="000C35D3" w:rsidRPr="00BB6C9D" w:rsidRDefault="000C35D3" w:rsidP="000C35D3">
            <w:pPr>
              <w:jc w:val="center"/>
            </w:pPr>
            <w:r w:rsidRPr="00BB6C9D">
              <w:t>Китай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28A5289C" w14:textId="77777777" w:rsidR="000C35D3" w:rsidRPr="00BB6C9D" w:rsidRDefault="000C35D3" w:rsidP="00564E8D">
            <w:pPr>
              <w:jc w:val="center"/>
            </w:pPr>
            <w:r w:rsidRPr="00BB6C9D"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313ACA1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4D29307" w14:textId="77777777" w:rsidR="000C35D3" w:rsidRPr="00BB6C9D" w:rsidRDefault="000C35D3" w:rsidP="00564E8D">
            <w:pPr>
              <w:jc w:val="center"/>
            </w:pPr>
            <w:r w:rsidRPr="00BB6C9D">
              <w:t>72,35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1D5F34A8" w14:textId="77777777" w:rsidR="000C35D3" w:rsidRPr="00BB6C9D" w:rsidRDefault="000C35D3" w:rsidP="00564E8D">
            <w:pPr>
              <w:jc w:val="center"/>
            </w:pPr>
            <w:r w:rsidRPr="00BB6C9D">
              <w:t>14 470,00</w:t>
            </w:r>
          </w:p>
        </w:tc>
      </w:tr>
      <w:tr w:rsidR="000C35D3" w:rsidRPr="002662C0" w14:paraId="1AE6E037" w14:textId="77777777" w:rsidTr="00DB0EA3">
        <w:tc>
          <w:tcPr>
            <w:tcW w:w="541" w:type="dxa"/>
            <w:shd w:val="clear" w:color="auto" w:fill="auto"/>
            <w:vAlign w:val="center"/>
          </w:tcPr>
          <w:p w14:paraId="412328E7" w14:textId="77777777" w:rsidR="000C35D3" w:rsidRPr="00BB6C9D" w:rsidRDefault="000C35D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16</w:t>
            </w:r>
          </w:p>
        </w:tc>
        <w:tc>
          <w:tcPr>
            <w:tcW w:w="2391" w:type="dxa"/>
            <w:shd w:val="clear" w:color="auto" w:fill="auto"/>
          </w:tcPr>
          <w:p w14:paraId="7CE4EB99" w14:textId="77777777" w:rsidR="000C35D3" w:rsidRPr="00BB6C9D" w:rsidRDefault="000C35D3" w:rsidP="00564E8D">
            <w:r w:rsidRPr="00BB6C9D">
              <w:t xml:space="preserve">ITK Витая пара F/UTP 5E 4х2х24AWG </w:t>
            </w:r>
            <w:proofErr w:type="spellStart"/>
            <w:r w:rsidRPr="00BB6C9D">
              <w:t>solid</w:t>
            </w:r>
            <w:proofErr w:type="spellEnd"/>
            <w:r w:rsidRPr="00BB6C9D">
              <w:t xml:space="preserve"> PVC серый (305м) РФ</w:t>
            </w:r>
          </w:p>
        </w:tc>
        <w:tc>
          <w:tcPr>
            <w:tcW w:w="1761" w:type="dxa"/>
            <w:vAlign w:val="center"/>
          </w:tcPr>
          <w:p w14:paraId="752F49EF" w14:textId="77777777" w:rsidR="000C35D3" w:rsidRPr="00BB6C9D" w:rsidRDefault="000C35D3" w:rsidP="000C35D3">
            <w:pPr>
              <w:jc w:val="center"/>
            </w:pPr>
            <w:r w:rsidRPr="00BB6C9D">
              <w:t>Китай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14:paraId="323451AF" w14:textId="77777777" w:rsidR="000C35D3" w:rsidRPr="00BB6C9D" w:rsidRDefault="000C35D3" w:rsidP="00564E8D">
            <w:pPr>
              <w:jc w:val="center"/>
            </w:pPr>
            <w:r w:rsidRPr="00BB6C9D">
              <w:t>305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C2E63CB" w14:textId="77777777" w:rsidR="000C35D3" w:rsidRPr="00BB6C9D" w:rsidRDefault="000C35D3" w:rsidP="00564E8D">
            <w:pPr>
              <w:jc w:val="center"/>
            </w:pPr>
            <w:r w:rsidRPr="00BB6C9D">
              <w:t>м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3AB72595" w14:textId="77777777" w:rsidR="000C35D3" w:rsidRPr="00BB6C9D" w:rsidRDefault="000C35D3" w:rsidP="00564E8D">
            <w:pPr>
              <w:jc w:val="center"/>
            </w:pPr>
            <w:r w:rsidRPr="00BB6C9D">
              <w:t>53,66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1F299FDF" w14:textId="77777777" w:rsidR="000C35D3" w:rsidRPr="00BB6C9D" w:rsidRDefault="000C35D3" w:rsidP="00564E8D">
            <w:pPr>
              <w:jc w:val="center"/>
            </w:pPr>
            <w:r w:rsidRPr="00BB6C9D">
              <w:t>16 366,30</w:t>
            </w:r>
          </w:p>
        </w:tc>
      </w:tr>
      <w:tr w:rsidR="00DB0EA3" w:rsidRPr="002662C0" w14:paraId="30FD637A" w14:textId="77777777" w:rsidTr="00744367">
        <w:tc>
          <w:tcPr>
            <w:tcW w:w="8378" w:type="dxa"/>
            <w:gridSpan w:val="7"/>
            <w:vMerge w:val="restart"/>
          </w:tcPr>
          <w:p w14:paraId="508DA01B" w14:textId="77777777" w:rsidR="00DB0EA3" w:rsidRPr="00BB6C9D" w:rsidRDefault="00DB0EA3" w:rsidP="002662C0">
            <w:pPr>
              <w:jc w:val="right"/>
              <w:rPr>
                <w:b/>
              </w:rPr>
            </w:pPr>
            <w:r w:rsidRPr="00BB6C9D">
              <w:rPr>
                <w:b/>
              </w:rPr>
              <w:t>Итого (Цена договора):</w:t>
            </w:r>
          </w:p>
          <w:p w14:paraId="442AD8E1" w14:textId="64440F03" w:rsidR="00DB0EA3" w:rsidRPr="00BB6C9D" w:rsidRDefault="00DB0EA3" w:rsidP="002662C0">
            <w:pPr>
              <w:jc w:val="right"/>
              <w:rPr>
                <w:b/>
              </w:rPr>
            </w:pPr>
            <w:r w:rsidRPr="00BB6C9D">
              <w:rPr>
                <w:bCs/>
              </w:rPr>
              <w:t>Из них НДС 20%</w:t>
            </w:r>
          </w:p>
        </w:tc>
        <w:tc>
          <w:tcPr>
            <w:tcW w:w="1476" w:type="dxa"/>
            <w:shd w:val="clear" w:color="auto" w:fill="auto"/>
            <w:vAlign w:val="center"/>
          </w:tcPr>
          <w:p w14:paraId="3ACEF798" w14:textId="77777777" w:rsidR="00DB0EA3" w:rsidRPr="00BB6C9D" w:rsidRDefault="00DB0EA3" w:rsidP="002662C0">
            <w:pPr>
              <w:jc w:val="center"/>
              <w:rPr>
                <w:b/>
              </w:rPr>
            </w:pPr>
            <w:r w:rsidRPr="00BB6C9D">
              <w:rPr>
                <w:b/>
              </w:rPr>
              <w:t>861 590,30</w:t>
            </w:r>
          </w:p>
        </w:tc>
      </w:tr>
      <w:tr w:rsidR="00DB0EA3" w:rsidRPr="002662C0" w14:paraId="10C9C98D" w14:textId="77777777" w:rsidTr="00744367">
        <w:tc>
          <w:tcPr>
            <w:tcW w:w="8378" w:type="dxa"/>
            <w:gridSpan w:val="7"/>
            <w:vMerge/>
          </w:tcPr>
          <w:p w14:paraId="7924DAD3" w14:textId="5180AD85" w:rsidR="00DB0EA3" w:rsidRPr="00BB6C9D" w:rsidRDefault="00DB0EA3" w:rsidP="002662C0">
            <w:pPr>
              <w:jc w:val="right"/>
              <w:rPr>
                <w:bCs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14:paraId="15EBC3F8" w14:textId="77777777" w:rsidR="00DB0EA3" w:rsidRPr="00BB6C9D" w:rsidRDefault="00DB0EA3" w:rsidP="002662C0">
            <w:pPr>
              <w:jc w:val="center"/>
              <w:rPr>
                <w:bCs/>
              </w:rPr>
            </w:pPr>
            <w:r w:rsidRPr="00BB6C9D">
              <w:rPr>
                <w:bCs/>
              </w:rPr>
              <w:t>143 598,39</w:t>
            </w:r>
          </w:p>
        </w:tc>
      </w:tr>
      <w:tr w:rsidR="00834D5E" w:rsidRPr="00636AB9" w14:paraId="60CCFC01" w14:textId="77777777" w:rsidTr="00DB0E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gridSpan w:val="4"/>
            <w:shd w:val="clear" w:color="auto" w:fill="auto"/>
          </w:tcPr>
          <w:p w14:paraId="2A178E56" w14:textId="77777777" w:rsidR="00DB0EA3" w:rsidRDefault="00DB0EA3" w:rsidP="00272B32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830B9C7" w14:textId="26878BD8" w:rsidR="00DB0EA3" w:rsidRDefault="00DB0EA3" w:rsidP="00272B32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90CA088" w14:textId="34774AB0" w:rsidR="00DB0EA3" w:rsidRDefault="00DB0EA3" w:rsidP="00272B32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5F790E23" w14:textId="77777777" w:rsidR="00DB0EA3" w:rsidRDefault="00DB0EA3" w:rsidP="00272B32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BE7D147" w14:textId="64BC55B4" w:rsidR="00834D5E" w:rsidRPr="00636AB9" w:rsidRDefault="00272B32" w:rsidP="00272B3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Коммерческий д</w:t>
            </w:r>
            <w:r w:rsidR="00636AB9" w:rsidRPr="00636AB9">
              <w:rPr>
                <w:b/>
                <w:bCs/>
                <w:sz w:val="24"/>
                <w:szCs w:val="24"/>
              </w:rPr>
              <w:t>иректор</w:t>
            </w:r>
          </w:p>
        </w:tc>
        <w:tc>
          <w:tcPr>
            <w:tcW w:w="4927" w:type="dxa"/>
            <w:gridSpan w:val="4"/>
            <w:shd w:val="clear" w:color="auto" w:fill="auto"/>
          </w:tcPr>
          <w:p w14:paraId="58813A1B" w14:textId="77777777" w:rsidR="00DB0EA3" w:rsidRDefault="00DB0EA3" w:rsidP="00761CAD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  <w:p w14:paraId="1FFC510B" w14:textId="77777777" w:rsidR="00DB0EA3" w:rsidRDefault="00DB0EA3" w:rsidP="00761CAD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  <w:p w14:paraId="68FD2D61" w14:textId="42204A81" w:rsidR="00DB0EA3" w:rsidRDefault="00DB0EA3" w:rsidP="00761CAD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  <w:p w14:paraId="6BD6FF04" w14:textId="77777777" w:rsidR="00DB0EA3" w:rsidRDefault="00DB0EA3" w:rsidP="00761CAD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  <w:p w14:paraId="475467EF" w14:textId="2DBDE4BF" w:rsidR="00834D5E" w:rsidRPr="00636AB9" w:rsidRDefault="00834D5E" w:rsidP="00761CAD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 w:rsidRPr="00636AB9">
              <w:rPr>
                <w:b/>
                <w:bCs/>
                <w:sz w:val="24"/>
                <w:szCs w:val="24"/>
                <w:lang w:bidi="ru-RU"/>
              </w:rPr>
              <w:t xml:space="preserve">Первый заместитель </w:t>
            </w:r>
          </w:p>
          <w:p w14:paraId="0C241F2F" w14:textId="48EFF6C3" w:rsidR="00834D5E" w:rsidRPr="00636AB9" w:rsidRDefault="00560956" w:rsidP="00761CAD">
            <w:pPr>
              <w:ind w:left="31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</w:t>
            </w:r>
            <w:r w:rsidR="00834D5E" w:rsidRPr="00636AB9">
              <w:rPr>
                <w:b/>
                <w:bCs/>
                <w:sz w:val="24"/>
                <w:szCs w:val="24"/>
                <w:lang w:bidi="ru-RU"/>
              </w:rPr>
              <w:t>енерального директора</w:t>
            </w:r>
          </w:p>
        </w:tc>
      </w:tr>
      <w:tr w:rsidR="00834D5E" w:rsidRPr="00636AB9" w14:paraId="528C3C59" w14:textId="77777777" w:rsidTr="00DB0E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gridSpan w:val="4"/>
            <w:shd w:val="clear" w:color="auto" w:fill="auto"/>
          </w:tcPr>
          <w:p w14:paraId="32EC9977" w14:textId="77777777" w:rsidR="00834D5E" w:rsidRPr="00636AB9" w:rsidRDefault="00834D5E" w:rsidP="0076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  <w:gridSpan w:val="4"/>
            <w:shd w:val="clear" w:color="auto" w:fill="auto"/>
          </w:tcPr>
          <w:p w14:paraId="39C841AC" w14:textId="77777777" w:rsidR="00834D5E" w:rsidRPr="00636AB9" w:rsidRDefault="00834D5E" w:rsidP="00761CAD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834D5E" w:rsidRPr="00636AB9" w14:paraId="475C3396" w14:textId="77777777" w:rsidTr="00DB0E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27" w:type="dxa"/>
            <w:gridSpan w:val="4"/>
            <w:shd w:val="clear" w:color="auto" w:fill="auto"/>
          </w:tcPr>
          <w:p w14:paraId="68F40C81" w14:textId="77777777" w:rsidR="00834D5E" w:rsidRPr="00636AB9" w:rsidRDefault="00834D5E" w:rsidP="00272B32">
            <w:pPr>
              <w:jc w:val="both"/>
              <w:rPr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_________________ /</w:t>
            </w:r>
            <w:r w:rsidR="00272B32">
              <w:rPr>
                <w:b/>
                <w:sz w:val="24"/>
                <w:szCs w:val="24"/>
              </w:rPr>
              <w:t>Маринин О.Ф.</w:t>
            </w:r>
            <w:r w:rsidRPr="00636AB9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4927" w:type="dxa"/>
            <w:gridSpan w:val="4"/>
            <w:shd w:val="clear" w:color="auto" w:fill="auto"/>
          </w:tcPr>
          <w:p w14:paraId="75909976" w14:textId="38DA69F9" w:rsidR="00834D5E" w:rsidRPr="00636AB9" w:rsidRDefault="00834D5E" w:rsidP="0056683C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636AB9">
              <w:rPr>
                <w:b/>
                <w:sz w:val="24"/>
                <w:szCs w:val="24"/>
              </w:rPr>
              <w:t>____________________/</w:t>
            </w:r>
            <w:r w:rsidR="0056683C" w:rsidRPr="00636AB9">
              <w:rPr>
                <w:b/>
                <w:bCs/>
                <w:sz w:val="24"/>
                <w:szCs w:val="24"/>
              </w:rPr>
              <w:t>Стрелин Е.Н</w:t>
            </w:r>
            <w:r w:rsidRPr="00636AB9">
              <w:rPr>
                <w:b/>
                <w:bCs/>
                <w:sz w:val="24"/>
                <w:szCs w:val="24"/>
              </w:rPr>
              <w:t>.</w:t>
            </w:r>
            <w:r w:rsidRPr="00636AB9">
              <w:rPr>
                <w:b/>
                <w:sz w:val="24"/>
                <w:szCs w:val="24"/>
              </w:rPr>
              <w:t>/</w:t>
            </w:r>
          </w:p>
        </w:tc>
      </w:tr>
    </w:tbl>
    <w:p w14:paraId="3733D4BD" w14:textId="77777777" w:rsidR="00E9149F" w:rsidRPr="00F2038A" w:rsidRDefault="00E9149F">
      <w:pPr>
        <w:rPr>
          <w:sz w:val="24"/>
          <w:szCs w:val="24"/>
        </w:rPr>
      </w:pPr>
    </w:p>
    <w:sectPr w:rsidR="00E9149F" w:rsidRPr="00F2038A" w:rsidSect="00996DB5">
      <w:pgSz w:w="11906" w:h="16838"/>
      <w:pgMar w:top="567" w:right="992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6" w15:restartNumberingAfterBreak="0">
    <w:nsid w:val="5EC32EA0"/>
    <w:multiLevelType w:val="multilevel"/>
    <w:tmpl w:val="3D2C37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46568621">
    <w:abstractNumId w:val="0"/>
  </w:num>
  <w:num w:numId="2" w16cid:durableId="62677609">
    <w:abstractNumId w:val="1"/>
  </w:num>
  <w:num w:numId="3" w16cid:durableId="199587449">
    <w:abstractNumId w:val="2"/>
  </w:num>
  <w:num w:numId="4" w16cid:durableId="351077696">
    <w:abstractNumId w:val="3"/>
  </w:num>
  <w:num w:numId="5" w16cid:durableId="1405421219">
    <w:abstractNumId w:val="4"/>
  </w:num>
  <w:num w:numId="6" w16cid:durableId="1800495127">
    <w:abstractNumId w:val="5"/>
  </w:num>
  <w:num w:numId="7" w16cid:durableId="1207371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38A"/>
    <w:rsid w:val="00002879"/>
    <w:rsid w:val="00050BF3"/>
    <w:rsid w:val="00072FA8"/>
    <w:rsid w:val="000B34EC"/>
    <w:rsid w:val="000B46C1"/>
    <w:rsid w:val="000B47D3"/>
    <w:rsid w:val="000C35D3"/>
    <w:rsid w:val="000D4764"/>
    <w:rsid w:val="000E7CA6"/>
    <w:rsid w:val="00117DD0"/>
    <w:rsid w:val="0015102D"/>
    <w:rsid w:val="001678E4"/>
    <w:rsid w:val="00185EE9"/>
    <w:rsid w:val="001879D5"/>
    <w:rsid w:val="001B1738"/>
    <w:rsid w:val="001B4195"/>
    <w:rsid w:val="001C3725"/>
    <w:rsid w:val="001D7E1E"/>
    <w:rsid w:val="001E2C08"/>
    <w:rsid w:val="001F5981"/>
    <w:rsid w:val="00201071"/>
    <w:rsid w:val="002071D9"/>
    <w:rsid w:val="002662C0"/>
    <w:rsid w:val="00272B32"/>
    <w:rsid w:val="0027517B"/>
    <w:rsid w:val="00275BFA"/>
    <w:rsid w:val="002B713C"/>
    <w:rsid w:val="002D13CC"/>
    <w:rsid w:val="002F1A11"/>
    <w:rsid w:val="00305017"/>
    <w:rsid w:val="0034317C"/>
    <w:rsid w:val="0038715E"/>
    <w:rsid w:val="003C4DE0"/>
    <w:rsid w:val="004023B5"/>
    <w:rsid w:val="00427E87"/>
    <w:rsid w:val="00430518"/>
    <w:rsid w:val="00454B89"/>
    <w:rsid w:val="00496889"/>
    <w:rsid w:val="004A38D0"/>
    <w:rsid w:val="004B3E31"/>
    <w:rsid w:val="004C5476"/>
    <w:rsid w:val="00516E9C"/>
    <w:rsid w:val="005172CE"/>
    <w:rsid w:val="00551B13"/>
    <w:rsid w:val="00560956"/>
    <w:rsid w:val="00564E8D"/>
    <w:rsid w:val="0056683C"/>
    <w:rsid w:val="0057261A"/>
    <w:rsid w:val="005B13CF"/>
    <w:rsid w:val="005B1C67"/>
    <w:rsid w:val="005E0EBD"/>
    <w:rsid w:val="005E5ED2"/>
    <w:rsid w:val="00615E92"/>
    <w:rsid w:val="00636AB9"/>
    <w:rsid w:val="00642CEF"/>
    <w:rsid w:val="0066028A"/>
    <w:rsid w:val="00670668"/>
    <w:rsid w:val="00673816"/>
    <w:rsid w:val="00674B1B"/>
    <w:rsid w:val="006821F4"/>
    <w:rsid w:val="00697EAF"/>
    <w:rsid w:val="006A3082"/>
    <w:rsid w:val="006B658B"/>
    <w:rsid w:val="006C3C37"/>
    <w:rsid w:val="006C3DA1"/>
    <w:rsid w:val="0071084D"/>
    <w:rsid w:val="00713A35"/>
    <w:rsid w:val="007217C3"/>
    <w:rsid w:val="007445E1"/>
    <w:rsid w:val="00760210"/>
    <w:rsid w:val="00761CAD"/>
    <w:rsid w:val="00782D2F"/>
    <w:rsid w:val="00786436"/>
    <w:rsid w:val="007979FC"/>
    <w:rsid w:val="007B2F5D"/>
    <w:rsid w:val="007C2B0A"/>
    <w:rsid w:val="007C2DFA"/>
    <w:rsid w:val="00814BEF"/>
    <w:rsid w:val="0083099A"/>
    <w:rsid w:val="00834D5E"/>
    <w:rsid w:val="00840051"/>
    <w:rsid w:val="008638C4"/>
    <w:rsid w:val="00863917"/>
    <w:rsid w:val="008A45B5"/>
    <w:rsid w:val="0091270B"/>
    <w:rsid w:val="00917DA2"/>
    <w:rsid w:val="00931112"/>
    <w:rsid w:val="0094544E"/>
    <w:rsid w:val="00996DB5"/>
    <w:rsid w:val="009B6A38"/>
    <w:rsid w:val="009C0552"/>
    <w:rsid w:val="00A31C03"/>
    <w:rsid w:val="00A335E3"/>
    <w:rsid w:val="00A40920"/>
    <w:rsid w:val="00A6405F"/>
    <w:rsid w:val="00A74E0B"/>
    <w:rsid w:val="00AA7071"/>
    <w:rsid w:val="00B06C2E"/>
    <w:rsid w:val="00B6449D"/>
    <w:rsid w:val="00B6459F"/>
    <w:rsid w:val="00B73C68"/>
    <w:rsid w:val="00BB2B35"/>
    <w:rsid w:val="00BB6C9D"/>
    <w:rsid w:val="00BF0B4A"/>
    <w:rsid w:val="00C004DA"/>
    <w:rsid w:val="00C04F6C"/>
    <w:rsid w:val="00C802FD"/>
    <w:rsid w:val="00C858E7"/>
    <w:rsid w:val="00CA5097"/>
    <w:rsid w:val="00CA7E37"/>
    <w:rsid w:val="00CD241B"/>
    <w:rsid w:val="00D05DEB"/>
    <w:rsid w:val="00D66229"/>
    <w:rsid w:val="00D8085E"/>
    <w:rsid w:val="00D83D0F"/>
    <w:rsid w:val="00D97C7D"/>
    <w:rsid w:val="00DB0EA3"/>
    <w:rsid w:val="00DC5E3F"/>
    <w:rsid w:val="00DC642C"/>
    <w:rsid w:val="00DD627B"/>
    <w:rsid w:val="00DE79CA"/>
    <w:rsid w:val="00E42316"/>
    <w:rsid w:val="00E4237C"/>
    <w:rsid w:val="00E43916"/>
    <w:rsid w:val="00E60990"/>
    <w:rsid w:val="00E63575"/>
    <w:rsid w:val="00E6535E"/>
    <w:rsid w:val="00E80ACA"/>
    <w:rsid w:val="00E840D4"/>
    <w:rsid w:val="00E9149F"/>
    <w:rsid w:val="00EB30BA"/>
    <w:rsid w:val="00EB4713"/>
    <w:rsid w:val="00EF49D5"/>
    <w:rsid w:val="00F11858"/>
    <w:rsid w:val="00F2038A"/>
    <w:rsid w:val="00F738B8"/>
    <w:rsid w:val="00FD2A8A"/>
    <w:rsid w:val="00FD6496"/>
    <w:rsid w:val="00FE69BB"/>
    <w:rsid w:val="00FF3EA0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B01D3B"/>
  <w15:docId w15:val="{87B777A4-49DA-4C20-9800-45B8FEFE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EA0"/>
    <w:pPr>
      <w:suppressAutoHyphens/>
    </w:pPr>
  </w:style>
  <w:style w:type="paragraph" w:styleId="1">
    <w:name w:val="heading 1"/>
    <w:basedOn w:val="a"/>
    <w:next w:val="a"/>
    <w:qFormat/>
    <w:rsid w:val="00FF3EA0"/>
    <w:pPr>
      <w:keepNext/>
      <w:tabs>
        <w:tab w:val="num" w:pos="0"/>
      </w:tabs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FF3EA0"/>
    <w:pPr>
      <w:keepNext/>
      <w:tabs>
        <w:tab w:val="num" w:pos="0"/>
      </w:tabs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F3EA0"/>
  </w:style>
  <w:style w:type="character" w:customStyle="1" w:styleId="WW-Absatz-Standardschriftart">
    <w:name w:val="WW-Absatz-Standardschriftart"/>
    <w:rsid w:val="00FF3EA0"/>
  </w:style>
  <w:style w:type="character" w:customStyle="1" w:styleId="WW-Absatz-Standardschriftart1">
    <w:name w:val="WW-Absatz-Standardschriftart1"/>
    <w:rsid w:val="00FF3EA0"/>
  </w:style>
  <w:style w:type="character" w:customStyle="1" w:styleId="WW-Absatz-Standardschriftart11">
    <w:name w:val="WW-Absatz-Standardschriftart11"/>
    <w:rsid w:val="00FF3EA0"/>
  </w:style>
  <w:style w:type="character" w:customStyle="1" w:styleId="WW-Absatz-Standardschriftart111">
    <w:name w:val="WW-Absatz-Standardschriftart111"/>
    <w:rsid w:val="00FF3EA0"/>
  </w:style>
  <w:style w:type="character" w:customStyle="1" w:styleId="WW-Absatz-Standardschriftart1111">
    <w:name w:val="WW-Absatz-Standardschriftart1111"/>
    <w:rsid w:val="00FF3EA0"/>
  </w:style>
  <w:style w:type="character" w:customStyle="1" w:styleId="WW-Absatz-Standardschriftart11111">
    <w:name w:val="WW-Absatz-Standardschriftart11111"/>
    <w:rsid w:val="00FF3EA0"/>
  </w:style>
  <w:style w:type="character" w:customStyle="1" w:styleId="WW-Absatz-Standardschriftart111111">
    <w:name w:val="WW-Absatz-Standardschriftart111111"/>
    <w:rsid w:val="00FF3EA0"/>
  </w:style>
  <w:style w:type="character" w:customStyle="1" w:styleId="WW8Num3z0">
    <w:name w:val="WW8Num3z0"/>
    <w:rsid w:val="00FF3EA0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FF3EA0"/>
  </w:style>
  <w:style w:type="character" w:customStyle="1" w:styleId="WW-Absatz-Standardschriftart1111111">
    <w:name w:val="WW-Absatz-Standardschriftart1111111"/>
    <w:rsid w:val="00FF3EA0"/>
  </w:style>
  <w:style w:type="character" w:customStyle="1" w:styleId="WW-Absatz-Standardschriftart11111111">
    <w:name w:val="WW-Absatz-Standardschriftart11111111"/>
    <w:rsid w:val="00FF3EA0"/>
  </w:style>
  <w:style w:type="character" w:customStyle="1" w:styleId="WW-Absatz-Standardschriftart111111111">
    <w:name w:val="WW-Absatz-Standardschriftart111111111"/>
    <w:rsid w:val="00FF3EA0"/>
  </w:style>
  <w:style w:type="character" w:customStyle="1" w:styleId="WW-Absatz-Standardschriftart1111111111">
    <w:name w:val="WW-Absatz-Standardschriftart1111111111"/>
    <w:rsid w:val="00FF3EA0"/>
  </w:style>
  <w:style w:type="character" w:customStyle="1" w:styleId="WW8Num2z0">
    <w:name w:val="WW8Num2z0"/>
    <w:rsid w:val="00FF3EA0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FF3EA0"/>
  </w:style>
  <w:style w:type="character" w:customStyle="1" w:styleId="WW-Absatz-Standardschriftart111111111111">
    <w:name w:val="WW-Absatz-Standardschriftart111111111111"/>
    <w:rsid w:val="00FF3EA0"/>
  </w:style>
  <w:style w:type="character" w:customStyle="1" w:styleId="WW-Absatz-Standardschriftart1111111111111">
    <w:name w:val="WW-Absatz-Standardschriftart1111111111111"/>
    <w:rsid w:val="00FF3EA0"/>
  </w:style>
  <w:style w:type="character" w:customStyle="1" w:styleId="2">
    <w:name w:val="Основной шрифт абзаца2"/>
    <w:rsid w:val="00FF3EA0"/>
  </w:style>
  <w:style w:type="character" w:customStyle="1" w:styleId="WW-Absatz-Standardschriftart11111111111111">
    <w:name w:val="WW-Absatz-Standardschriftart11111111111111"/>
    <w:rsid w:val="00FF3EA0"/>
  </w:style>
  <w:style w:type="character" w:customStyle="1" w:styleId="10">
    <w:name w:val="Основной шрифт абзаца1"/>
    <w:rsid w:val="00FF3EA0"/>
  </w:style>
  <w:style w:type="character" w:customStyle="1" w:styleId="a3">
    <w:name w:val="Символ нумерации"/>
    <w:rsid w:val="00FF3EA0"/>
  </w:style>
  <w:style w:type="character" w:customStyle="1" w:styleId="a4">
    <w:name w:val="Маркеры списка"/>
    <w:rsid w:val="00FF3EA0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5"/>
    <w:rsid w:val="00FF3EA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FF3EA0"/>
    <w:pPr>
      <w:spacing w:after="120"/>
    </w:pPr>
  </w:style>
  <w:style w:type="paragraph" w:styleId="a6">
    <w:name w:val="List"/>
    <w:basedOn w:val="a5"/>
    <w:rsid w:val="00FF3EA0"/>
    <w:rPr>
      <w:rFonts w:ascii="Arial" w:hAnsi="Arial" w:cs="Tahoma"/>
    </w:rPr>
  </w:style>
  <w:style w:type="paragraph" w:customStyle="1" w:styleId="31">
    <w:name w:val="Название3"/>
    <w:basedOn w:val="a"/>
    <w:rsid w:val="00FF3EA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FF3EA0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FF3EA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FF3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F3EA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FF3EA0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F3EA0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FF3EA0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FF3EA0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8">
    <w:name w:val="Table Grid"/>
    <w:basedOn w:val="a1"/>
    <w:uiPriority w:val="59"/>
    <w:rsid w:val="0067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paragraph" w:styleId="ac">
    <w:name w:val="No Spacing"/>
    <w:uiPriority w:val="1"/>
    <w:qFormat/>
    <w:rsid w:val="00615E92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D5939-C3A5-4AFA-A61D-33939D02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2364</Words>
  <Characters>13479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/>
  <LinksUpToDate>false</LinksUpToDate>
  <CharactersWithSpaces>15812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Татьяна</dc:creator>
  <cp:lastModifiedBy>Рябошкапова Елена Александровена</cp:lastModifiedBy>
  <cp:revision>5</cp:revision>
  <cp:lastPrinted>2022-04-26T11:05:00Z</cp:lastPrinted>
  <dcterms:created xsi:type="dcterms:W3CDTF">2022-04-19T10:46:00Z</dcterms:created>
  <dcterms:modified xsi:type="dcterms:W3CDTF">2022-04-26T11:09:00Z</dcterms:modified>
</cp:coreProperties>
</file>